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05FF4" w14:textId="77777777" w:rsidR="00CC0133" w:rsidRPr="001E7C41" w:rsidRDefault="00CC0133" w:rsidP="00CC0133">
      <w:pPr>
        <w:rPr>
          <w:rFonts w:ascii="Tahoma" w:hAnsi="Tahoma" w:cs="Tahoma"/>
          <w:b/>
        </w:rPr>
      </w:pPr>
      <w:r w:rsidRPr="001E7C41">
        <w:rPr>
          <w:rFonts w:ascii="Tahoma" w:eastAsia="Arial Unicode MS" w:hAnsi="Tahoma" w:cs="Tahoma"/>
          <w:noProof/>
          <w:sz w:val="34"/>
          <w:szCs w:val="34"/>
        </w:rPr>
        <w:drawing>
          <wp:anchor distT="0" distB="0" distL="114300" distR="114300" simplePos="0" relativeHeight="251658240" behindDoc="1" locked="1" layoutInCell="1" allowOverlap="1" wp14:anchorId="50D344E5" wp14:editId="5406E10D">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7C41">
        <w:rPr>
          <w:rFonts w:ascii="Tahoma" w:hAnsi="Tahoma" w:cs="Tahoma"/>
          <w:noProof/>
        </w:rPr>
        <w:drawing>
          <wp:anchor distT="0" distB="0" distL="114300" distR="114300" simplePos="0" relativeHeight="251656192" behindDoc="0" locked="0" layoutInCell="1" allowOverlap="1" wp14:anchorId="26F4A417" wp14:editId="1247BD35">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5430D5" w14:textId="77777777" w:rsidR="00D11B5E" w:rsidRPr="001E7C41" w:rsidRDefault="00D11B5E" w:rsidP="008C5F45">
      <w:pPr>
        <w:ind w:left="2694"/>
        <w:rPr>
          <w:rFonts w:ascii="Tahoma" w:hAnsi="Tahoma" w:cs="Tahoma"/>
          <w:caps/>
          <w:sz w:val="28"/>
        </w:rPr>
      </w:pPr>
      <w:r w:rsidRPr="001E7C41">
        <w:rPr>
          <w:rFonts w:ascii="Tahoma" w:hAnsi="Tahoma" w:cs="Tahoma"/>
          <w:sz w:val="28"/>
        </w:rPr>
        <w:t xml:space="preserve">ТАВРИЧАНСКОЕ СЕЛЬСКОЕ ПОСЕЛЕНИЕ </w:t>
      </w:r>
      <w:r w:rsidRPr="001E7C41">
        <w:rPr>
          <w:rFonts w:ascii="Tahoma" w:hAnsi="Tahoma" w:cs="Tahoma"/>
          <w:sz w:val="28"/>
        </w:rPr>
        <w:br/>
        <w:t xml:space="preserve">НАДЕЖДИНСКОГО МУНИЦИПАЛЬНОГО РАЙОНА ПРИМОРСКОГО КРАЯ  </w:t>
      </w:r>
    </w:p>
    <w:p w14:paraId="37E448DE" w14:textId="61B14941" w:rsidR="00CC0133" w:rsidRPr="001E7C41" w:rsidRDefault="00CC0133" w:rsidP="008C5F45">
      <w:pPr>
        <w:ind w:left="2694"/>
        <w:rPr>
          <w:rFonts w:ascii="Tahoma" w:hAnsi="Tahoma" w:cs="Tahoma"/>
          <w:caps/>
          <w:sz w:val="28"/>
        </w:rPr>
      </w:pPr>
      <w:r w:rsidRPr="001E7C41">
        <w:rPr>
          <w:rFonts w:ascii="Tahoma" w:hAnsi="Tahoma" w:cs="Tahoma"/>
          <w:sz w:val="28"/>
        </w:rPr>
        <w:t xml:space="preserve"> </w:t>
      </w:r>
    </w:p>
    <w:p w14:paraId="4BCC2BBD" w14:textId="77777777" w:rsidR="00CC0133" w:rsidRPr="001E7C41" w:rsidRDefault="00CC0133" w:rsidP="008C5F45">
      <w:pPr>
        <w:ind w:left="2694"/>
        <w:jc w:val="right"/>
        <w:rPr>
          <w:rFonts w:ascii="Tahoma" w:hAnsi="Tahoma" w:cs="Tahoma"/>
          <w:caps/>
          <w:sz w:val="28"/>
          <w:szCs w:val="26"/>
        </w:rPr>
      </w:pPr>
    </w:p>
    <w:p w14:paraId="72B6C940" w14:textId="77777777" w:rsidR="00CC0133" w:rsidRPr="001E7C41" w:rsidRDefault="00CC0133" w:rsidP="008C5F45">
      <w:pPr>
        <w:ind w:left="2694"/>
        <w:jc w:val="right"/>
        <w:rPr>
          <w:rFonts w:ascii="Tahoma" w:hAnsi="Tahoma" w:cs="Tahoma"/>
          <w:caps/>
          <w:sz w:val="28"/>
          <w:szCs w:val="26"/>
        </w:rPr>
      </w:pPr>
      <w:r w:rsidRPr="001E7C41">
        <w:rPr>
          <w:rFonts w:ascii="Tahoma" w:hAnsi="Tahoma" w:cs="Tahoma"/>
          <w:caps/>
          <w:sz w:val="28"/>
          <w:szCs w:val="26"/>
        </w:rPr>
        <w:tab/>
      </w:r>
    </w:p>
    <w:p w14:paraId="6953830D" w14:textId="77777777" w:rsidR="00CC0133" w:rsidRPr="001E7C41" w:rsidRDefault="00CC0133" w:rsidP="008C5F45">
      <w:pPr>
        <w:ind w:left="2694"/>
        <w:jc w:val="right"/>
        <w:rPr>
          <w:rFonts w:ascii="Tahoma" w:hAnsi="Tahoma" w:cs="Tahoma"/>
          <w:caps/>
          <w:sz w:val="28"/>
          <w:szCs w:val="26"/>
        </w:rPr>
      </w:pPr>
    </w:p>
    <w:p w14:paraId="43D76BA7" w14:textId="77777777" w:rsidR="00CC0133" w:rsidRPr="001E7C41" w:rsidRDefault="00CC0133" w:rsidP="008C5F45">
      <w:pPr>
        <w:ind w:left="2694"/>
        <w:jc w:val="right"/>
        <w:rPr>
          <w:rFonts w:ascii="Tahoma" w:hAnsi="Tahoma" w:cs="Tahoma"/>
          <w:caps/>
          <w:sz w:val="28"/>
          <w:szCs w:val="26"/>
        </w:rPr>
      </w:pPr>
    </w:p>
    <w:p w14:paraId="3A49CF05" w14:textId="77777777" w:rsidR="00CC0133" w:rsidRPr="001E7C41" w:rsidRDefault="00CC0133" w:rsidP="008C5F45">
      <w:pPr>
        <w:ind w:left="2694"/>
        <w:jc w:val="right"/>
        <w:rPr>
          <w:rFonts w:ascii="Tahoma" w:hAnsi="Tahoma" w:cs="Tahoma"/>
          <w:caps/>
          <w:sz w:val="28"/>
          <w:szCs w:val="26"/>
        </w:rPr>
      </w:pPr>
    </w:p>
    <w:p w14:paraId="3C97B521" w14:textId="77777777" w:rsidR="00CC0133" w:rsidRPr="001E7C41" w:rsidRDefault="00CC0133" w:rsidP="008C5F45">
      <w:pPr>
        <w:ind w:left="2694"/>
        <w:rPr>
          <w:rFonts w:ascii="Tahoma" w:hAnsi="Tahoma" w:cs="Tahoma"/>
          <w:caps/>
          <w:sz w:val="28"/>
        </w:rPr>
      </w:pPr>
      <w:r w:rsidRPr="001E7C41">
        <w:rPr>
          <w:rFonts w:ascii="Tahoma" w:hAnsi="Tahoma" w:cs="Tahoma"/>
          <w:caps/>
          <w:sz w:val="28"/>
        </w:rPr>
        <w:t xml:space="preserve">ВНЕСЕНИе ИЗМЕНЕНИЙ </w:t>
      </w:r>
      <w:r w:rsidRPr="001E7C41">
        <w:rPr>
          <w:rFonts w:ascii="Tahoma" w:hAnsi="Tahoma" w:cs="Tahoma"/>
          <w:caps/>
          <w:sz w:val="28"/>
        </w:rPr>
        <w:br/>
        <w:t>В ПРАВИЛА ЗЕМЛЕПОЛЬЗОВАНИЯ И ЗАСТРОЙКИ</w:t>
      </w:r>
    </w:p>
    <w:p w14:paraId="230C8350" w14:textId="69EA9A7A" w:rsidR="00CC0133" w:rsidRPr="001E7C41" w:rsidRDefault="00CC0133" w:rsidP="008C5F45">
      <w:pPr>
        <w:ind w:left="2694"/>
        <w:rPr>
          <w:rFonts w:ascii="Tahoma" w:hAnsi="Tahoma" w:cs="Tahoma"/>
          <w:caps/>
          <w:sz w:val="28"/>
        </w:rPr>
      </w:pPr>
      <w:r w:rsidRPr="001E7C41">
        <w:rPr>
          <w:rFonts w:ascii="Tahoma" w:hAnsi="Tahoma" w:cs="Tahoma"/>
          <w:caps/>
          <w:sz w:val="28"/>
        </w:rPr>
        <w:t>ТАВРИЧАНСКОГО СЕЛЬСКОГО ПОСЕЛЕНИЯ</w:t>
      </w:r>
    </w:p>
    <w:p w14:paraId="3216631D" w14:textId="77777777" w:rsidR="00CC0133" w:rsidRPr="001E7C41" w:rsidRDefault="00CC0133" w:rsidP="008C5F45">
      <w:pPr>
        <w:ind w:left="2694"/>
        <w:rPr>
          <w:rFonts w:ascii="Tahoma" w:hAnsi="Tahoma" w:cs="Tahoma"/>
          <w:caps/>
          <w:sz w:val="28"/>
        </w:rPr>
      </w:pPr>
      <w:r w:rsidRPr="001E7C41">
        <w:rPr>
          <w:rFonts w:ascii="Tahoma" w:hAnsi="Tahoma" w:cs="Tahoma"/>
          <w:caps/>
          <w:sz w:val="28"/>
        </w:rPr>
        <w:t>НАДЕЖДИНСКОГО МУНИЦИПАЛЬНОГО РАЙОНА</w:t>
      </w:r>
    </w:p>
    <w:p w14:paraId="1FE51B37" w14:textId="77777777" w:rsidR="00CC0133" w:rsidRPr="001E7C41" w:rsidRDefault="00CC0133" w:rsidP="008C5F45">
      <w:pPr>
        <w:ind w:left="2694"/>
        <w:rPr>
          <w:rFonts w:ascii="Tahoma" w:hAnsi="Tahoma" w:cs="Tahoma"/>
          <w:caps/>
          <w:sz w:val="28"/>
        </w:rPr>
      </w:pPr>
      <w:r w:rsidRPr="001E7C41">
        <w:rPr>
          <w:rFonts w:ascii="Tahoma" w:hAnsi="Tahoma" w:cs="Tahoma"/>
          <w:caps/>
          <w:sz w:val="28"/>
        </w:rPr>
        <w:t>ПРИМОРСКОГО КРАЯ</w:t>
      </w:r>
    </w:p>
    <w:p w14:paraId="3351D1FE" w14:textId="77777777" w:rsidR="00CC0133" w:rsidRPr="001E7C41" w:rsidRDefault="00CC0133" w:rsidP="008C5F45">
      <w:pPr>
        <w:ind w:left="2694"/>
        <w:rPr>
          <w:rFonts w:ascii="Tahoma" w:hAnsi="Tahoma" w:cs="Tahoma"/>
          <w:caps/>
          <w:sz w:val="28"/>
        </w:rPr>
      </w:pPr>
    </w:p>
    <w:p w14:paraId="64F1BBE9" w14:textId="77777777" w:rsidR="00CC0133" w:rsidRPr="001E7C41" w:rsidRDefault="00CC0133" w:rsidP="008C5F45">
      <w:pPr>
        <w:ind w:left="2694"/>
        <w:jc w:val="right"/>
        <w:rPr>
          <w:rFonts w:ascii="Tahoma" w:hAnsi="Tahoma" w:cs="Tahoma"/>
          <w:caps/>
          <w:sz w:val="28"/>
        </w:rPr>
      </w:pPr>
    </w:p>
    <w:p w14:paraId="28C2D427" w14:textId="77777777" w:rsidR="00CC0133" w:rsidRPr="001E7C41" w:rsidRDefault="00CC0133" w:rsidP="008C5F45">
      <w:pPr>
        <w:ind w:left="2694"/>
        <w:jc w:val="right"/>
        <w:rPr>
          <w:rFonts w:ascii="Tahoma" w:hAnsi="Tahoma" w:cs="Tahoma"/>
          <w:caps/>
          <w:sz w:val="28"/>
        </w:rPr>
      </w:pPr>
    </w:p>
    <w:p w14:paraId="4F451E13" w14:textId="754DB45C" w:rsidR="008C5F45" w:rsidRPr="001E7C41" w:rsidRDefault="008C5F45" w:rsidP="008C5F45">
      <w:pPr>
        <w:ind w:left="2694"/>
        <w:jc w:val="right"/>
        <w:rPr>
          <w:rFonts w:ascii="Tahoma" w:hAnsi="Tahoma" w:cs="Tahoma"/>
          <w:caps/>
          <w:sz w:val="28"/>
        </w:rPr>
      </w:pPr>
    </w:p>
    <w:p w14:paraId="1544390F" w14:textId="77777777" w:rsidR="008C5F45" w:rsidRPr="001E7C41" w:rsidRDefault="008C5F45" w:rsidP="008C5F45">
      <w:pPr>
        <w:ind w:left="2694"/>
        <w:jc w:val="right"/>
        <w:rPr>
          <w:rFonts w:ascii="Tahoma" w:hAnsi="Tahoma" w:cs="Tahoma"/>
          <w:caps/>
          <w:sz w:val="28"/>
        </w:rPr>
      </w:pPr>
    </w:p>
    <w:p w14:paraId="5551B555" w14:textId="66AEC055" w:rsidR="00CC0133" w:rsidRPr="001E7C41" w:rsidRDefault="008C5F45" w:rsidP="008C5F45">
      <w:pPr>
        <w:ind w:left="2694"/>
        <w:rPr>
          <w:rFonts w:ascii="Tahoma" w:hAnsi="Tahoma" w:cs="Tahoma"/>
          <w:caps/>
          <w:sz w:val="28"/>
          <w:szCs w:val="26"/>
        </w:rPr>
      </w:pPr>
      <w:r w:rsidRPr="001E7C41">
        <w:rPr>
          <w:rFonts w:ascii="Tahoma" w:hAnsi="Tahoma" w:cs="Tahoma"/>
          <w:sz w:val="28"/>
        </w:rPr>
        <w:t xml:space="preserve">Порядок применения </w:t>
      </w:r>
      <w:r w:rsidRPr="001E7C41">
        <w:rPr>
          <w:rFonts w:ascii="Tahoma" w:hAnsi="Tahoma" w:cs="Tahoma"/>
          <w:sz w:val="28"/>
        </w:rPr>
        <w:br/>
        <w:t xml:space="preserve">правил землепользования и застройки </w:t>
      </w:r>
      <w:r w:rsidRPr="001E7C41">
        <w:rPr>
          <w:rFonts w:ascii="Tahoma" w:hAnsi="Tahoma" w:cs="Tahoma"/>
          <w:sz w:val="28"/>
        </w:rPr>
        <w:br/>
        <w:t>и внесения в них изменений</w:t>
      </w:r>
    </w:p>
    <w:p w14:paraId="3AA65D90" w14:textId="77777777" w:rsidR="00CC0133" w:rsidRPr="001E7C41" w:rsidRDefault="00CC0133" w:rsidP="00CC0133">
      <w:pPr>
        <w:spacing w:line="360" w:lineRule="auto"/>
        <w:ind w:left="3240"/>
        <w:jc w:val="right"/>
        <w:rPr>
          <w:rFonts w:ascii="Tahoma" w:hAnsi="Tahoma" w:cs="Tahoma"/>
          <w:b/>
          <w:caps/>
          <w:sz w:val="26"/>
          <w:szCs w:val="26"/>
        </w:rPr>
      </w:pPr>
    </w:p>
    <w:p w14:paraId="1B60356E" w14:textId="77777777" w:rsidR="00CC0133" w:rsidRPr="001E7C41" w:rsidRDefault="00CC0133" w:rsidP="00CC0133">
      <w:pPr>
        <w:spacing w:line="360" w:lineRule="auto"/>
        <w:ind w:left="3240"/>
        <w:jc w:val="right"/>
        <w:rPr>
          <w:rFonts w:ascii="Tahoma" w:hAnsi="Tahoma" w:cs="Tahoma"/>
          <w:b/>
          <w:caps/>
          <w:sz w:val="26"/>
          <w:szCs w:val="26"/>
        </w:rPr>
      </w:pPr>
    </w:p>
    <w:p w14:paraId="54EE87D0" w14:textId="77777777" w:rsidR="00CC0133" w:rsidRPr="001E7C41" w:rsidRDefault="00CC0133" w:rsidP="00CC0133">
      <w:pPr>
        <w:spacing w:line="360" w:lineRule="auto"/>
        <w:ind w:left="3240"/>
        <w:jc w:val="right"/>
        <w:rPr>
          <w:rFonts w:ascii="Tahoma" w:hAnsi="Tahoma" w:cs="Tahoma"/>
          <w:b/>
          <w:caps/>
          <w:sz w:val="26"/>
          <w:szCs w:val="26"/>
        </w:rPr>
      </w:pPr>
    </w:p>
    <w:p w14:paraId="5DDD2202" w14:textId="77777777" w:rsidR="00CC0133" w:rsidRPr="001E7C41" w:rsidRDefault="00CC0133" w:rsidP="00CC0133">
      <w:pPr>
        <w:spacing w:line="360" w:lineRule="auto"/>
        <w:ind w:left="3240"/>
        <w:jc w:val="right"/>
        <w:rPr>
          <w:rFonts w:ascii="Tahoma" w:hAnsi="Tahoma" w:cs="Tahoma"/>
          <w:b/>
          <w:caps/>
          <w:sz w:val="26"/>
          <w:szCs w:val="26"/>
        </w:rPr>
      </w:pPr>
    </w:p>
    <w:p w14:paraId="076E92B4" w14:textId="77777777" w:rsidR="00CC0133" w:rsidRPr="001E7C41" w:rsidRDefault="00CC0133" w:rsidP="00CC0133">
      <w:pPr>
        <w:spacing w:line="360" w:lineRule="auto"/>
        <w:ind w:left="3240"/>
        <w:jc w:val="right"/>
        <w:rPr>
          <w:rFonts w:ascii="Tahoma" w:hAnsi="Tahoma" w:cs="Tahoma"/>
          <w:b/>
          <w:caps/>
          <w:sz w:val="26"/>
          <w:szCs w:val="26"/>
        </w:rPr>
      </w:pPr>
    </w:p>
    <w:p w14:paraId="37FEAD0D" w14:textId="77777777" w:rsidR="00CC0133" w:rsidRPr="001E7C41" w:rsidRDefault="00CC0133" w:rsidP="00CC0133">
      <w:pPr>
        <w:jc w:val="right"/>
        <w:rPr>
          <w:rFonts w:ascii="Tahoma" w:hAnsi="Tahoma" w:cs="Tahoma"/>
          <w:b/>
          <w:caps/>
          <w:sz w:val="28"/>
        </w:rPr>
      </w:pPr>
    </w:p>
    <w:p w14:paraId="4041A543" w14:textId="77777777" w:rsidR="00CC0133" w:rsidRPr="001E7C41" w:rsidRDefault="00CC0133" w:rsidP="00CC0133">
      <w:pPr>
        <w:jc w:val="right"/>
        <w:rPr>
          <w:rFonts w:ascii="Tahoma" w:hAnsi="Tahoma" w:cs="Tahoma"/>
          <w:b/>
          <w:caps/>
          <w:sz w:val="28"/>
        </w:rPr>
      </w:pPr>
    </w:p>
    <w:p w14:paraId="316DD781" w14:textId="77777777" w:rsidR="00CC0133" w:rsidRPr="001E7C41" w:rsidRDefault="00CC0133" w:rsidP="00CC0133">
      <w:pPr>
        <w:jc w:val="right"/>
        <w:rPr>
          <w:rFonts w:ascii="Tahoma" w:hAnsi="Tahoma" w:cs="Tahoma"/>
          <w:b/>
          <w:caps/>
          <w:sz w:val="28"/>
        </w:rPr>
      </w:pPr>
    </w:p>
    <w:p w14:paraId="5DF1335F" w14:textId="77777777" w:rsidR="00CC0133" w:rsidRPr="001E7C41" w:rsidRDefault="00CC0133" w:rsidP="00CC0133">
      <w:pPr>
        <w:jc w:val="right"/>
        <w:rPr>
          <w:rFonts w:ascii="Tahoma" w:hAnsi="Tahoma" w:cs="Tahoma"/>
          <w:b/>
          <w:caps/>
          <w:sz w:val="16"/>
          <w:szCs w:val="16"/>
        </w:rPr>
      </w:pPr>
    </w:p>
    <w:p w14:paraId="094CB69B" w14:textId="77777777" w:rsidR="00CC0133" w:rsidRPr="001E7C41" w:rsidRDefault="00CC0133" w:rsidP="00CC0133">
      <w:pPr>
        <w:jc w:val="right"/>
        <w:rPr>
          <w:rFonts w:ascii="Tahoma" w:hAnsi="Tahoma" w:cs="Tahoma"/>
          <w:b/>
          <w:caps/>
        </w:rPr>
      </w:pPr>
    </w:p>
    <w:p w14:paraId="5F060BC8" w14:textId="77777777" w:rsidR="00CC0133" w:rsidRPr="001E7C41" w:rsidRDefault="00CC0133" w:rsidP="00CC0133">
      <w:pPr>
        <w:jc w:val="right"/>
        <w:rPr>
          <w:rFonts w:ascii="Tahoma" w:hAnsi="Tahoma" w:cs="Tahoma"/>
          <w:b/>
          <w:caps/>
          <w:sz w:val="28"/>
        </w:rPr>
      </w:pPr>
    </w:p>
    <w:p w14:paraId="05FEEFB2" w14:textId="77777777" w:rsidR="00CC0133" w:rsidRPr="001E7C41" w:rsidRDefault="00CC0133" w:rsidP="00CC0133">
      <w:pPr>
        <w:jc w:val="right"/>
        <w:rPr>
          <w:rFonts w:ascii="Tahoma" w:hAnsi="Tahoma" w:cs="Tahoma"/>
          <w:b/>
          <w:caps/>
          <w:sz w:val="28"/>
        </w:rPr>
      </w:pPr>
    </w:p>
    <w:p w14:paraId="730C6B01" w14:textId="2C9670BA" w:rsidR="008C5F45" w:rsidRPr="001E7C41" w:rsidRDefault="008C5F45" w:rsidP="00CC0133">
      <w:pPr>
        <w:jc w:val="right"/>
        <w:rPr>
          <w:rFonts w:ascii="Tahoma" w:hAnsi="Tahoma" w:cs="Tahoma"/>
          <w:b/>
          <w:caps/>
          <w:sz w:val="28"/>
        </w:rPr>
      </w:pPr>
    </w:p>
    <w:p w14:paraId="452EB9B0" w14:textId="77777777" w:rsidR="008C5F45" w:rsidRPr="001E7C41" w:rsidRDefault="008C5F45" w:rsidP="00CC0133">
      <w:pPr>
        <w:jc w:val="right"/>
        <w:rPr>
          <w:rFonts w:ascii="Tahoma" w:hAnsi="Tahoma" w:cs="Tahoma"/>
          <w:b/>
          <w:caps/>
          <w:sz w:val="28"/>
        </w:rPr>
      </w:pPr>
    </w:p>
    <w:p w14:paraId="1E6CAFC2" w14:textId="77777777" w:rsidR="008C5F45" w:rsidRPr="001E7C41" w:rsidRDefault="008C5F45" w:rsidP="00CC0133">
      <w:pPr>
        <w:jc w:val="right"/>
        <w:rPr>
          <w:rFonts w:ascii="Tahoma" w:hAnsi="Tahoma" w:cs="Tahoma"/>
          <w:b/>
          <w:caps/>
          <w:sz w:val="28"/>
        </w:rPr>
      </w:pPr>
    </w:p>
    <w:p w14:paraId="10785835" w14:textId="77777777" w:rsidR="008C5F45" w:rsidRPr="001E7C41" w:rsidRDefault="008C5F45" w:rsidP="00CC0133">
      <w:pPr>
        <w:jc w:val="right"/>
        <w:rPr>
          <w:rFonts w:ascii="Tahoma" w:hAnsi="Tahoma" w:cs="Tahoma"/>
          <w:b/>
          <w:caps/>
          <w:sz w:val="28"/>
        </w:rPr>
      </w:pPr>
    </w:p>
    <w:p w14:paraId="203E32B1" w14:textId="77777777" w:rsidR="00CC0133" w:rsidRPr="001E7C41" w:rsidRDefault="00CC0133" w:rsidP="00CC0133">
      <w:pPr>
        <w:rPr>
          <w:rFonts w:ascii="Tahoma" w:hAnsi="Tahoma" w:cs="Tahoma"/>
        </w:rPr>
      </w:pPr>
    </w:p>
    <w:p w14:paraId="0D2B7E88" w14:textId="77777777" w:rsidR="00CC0133" w:rsidRPr="001E7C41" w:rsidRDefault="00CC0133" w:rsidP="00CC0133">
      <w:pPr>
        <w:rPr>
          <w:rFonts w:ascii="Tahoma" w:hAnsi="Tahoma" w:cs="Tahoma"/>
        </w:rPr>
      </w:pPr>
    </w:p>
    <w:p w14:paraId="58A1CCCB" w14:textId="2870FC00" w:rsidR="00CC0133" w:rsidRPr="001E7C41" w:rsidRDefault="00CC0133" w:rsidP="00CC0133">
      <w:pPr>
        <w:jc w:val="center"/>
        <w:rPr>
          <w:rFonts w:ascii="Tahoma" w:hAnsi="Tahoma" w:cs="Tahoma"/>
        </w:rPr>
        <w:sectPr w:rsidR="00CC0133" w:rsidRPr="001E7C41" w:rsidSect="006D6BEC">
          <w:pgSz w:w="11907" w:h="16840" w:code="9"/>
          <w:pgMar w:top="1134" w:right="851" w:bottom="1134" w:left="1134" w:header="709" w:footer="130" w:gutter="0"/>
          <w:pgNumType w:start="1"/>
          <w:cols w:space="720"/>
          <w:titlePg/>
        </w:sectPr>
      </w:pPr>
      <w:r w:rsidRPr="001E7C41">
        <w:rPr>
          <w:rFonts w:ascii="Tahoma" w:hAnsi="Tahoma" w:cs="Tahoma"/>
        </w:rPr>
        <w:t>202</w:t>
      </w:r>
      <w:r w:rsidR="00F45AF7" w:rsidRPr="001E7C41">
        <w:rPr>
          <w:rFonts w:ascii="Tahoma" w:hAnsi="Tahoma" w:cs="Tahoma"/>
        </w:rPr>
        <w:t>3</w:t>
      </w:r>
    </w:p>
    <w:tbl>
      <w:tblPr>
        <w:tblW w:w="5465" w:type="pct"/>
        <w:tblInd w:w="-567" w:type="dxa"/>
        <w:tblLook w:val="04A0" w:firstRow="1" w:lastRow="0" w:firstColumn="1" w:lastColumn="0" w:noHBand="0" w:noVBand="1"/>
      </w:tblPr>
      <w:tblGrid>
        <w:gridCol w:w="2550"/>
        <w:gridCol w:w="7521"/>
      </w:tblGrid>
      <w:tr w:rsidR="001E7C41" w:rsidRPr="001E7C41" w14:paraId="3AAAC5D6" w14:textId="77777777" w:rsidTr="00584084">
        <w:trPr>
          <w:trHeight w:val="2400"/>
        </w:trPr>
        <w:tc>
          <w:tcPr>
            <w:tcW w:w="1266" w:type="pct"/>
            <w:shd w:val="clear" w:color="auto" w:fill="auto"/>
          </w:tcPr>
          <w:p w14:paraId="523A7A16" w14:textId="77777777" w:rsidR="00CC0133" w:rsidRPr="001E7C41" w:rsidRDefault="00CC0133" w:rsidP="00584084">
            <w:pPr>
              <w:tabs>
                <w:tab w:val="left" w:pos="0"/>
              </w:tabs>
              <w:ind w:right="140"/>
              <w:rPr>
                <w:rFonts w:ascii="Tahoma" w:eastAsia="Arial Unicode MS" w:hAnsi="Tahoma" w:cs="Tahoma"/>
                <w:b/>
                <w:sz w:val="30"/>
                <w:szCs w:val="30"/>
              </w:rPr>
            </w:pPr>
            <w:r w:rsidRPr="001E7C41">
              <w:rPr>
                <w:rFonts w:ascii="Tahoma" w:eastAsia="Arial Unicode MS" w:hAnsi="Tahoma" w:cs="Tahoma"/>
                <w:noProof/>
                <w:sz w:val="34"/>
                <w:szCs w:val="34"/>
              </w:rPr>
              <w:lastRenderedPageBreak/>
              <w:drawing>
                <wp:anchor distT="0" distB="0" distL="114300" distR="114300" simplePos="0" relativeHeight="251660288" behindDoc="1" locked="1" layoutInCell="1" allowOverlap="1" wp14:anchorId="65324C3B" wp14:editId="55A35331">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5C9E9305" w14:textId="77777777" w:rsidR="00D11B5E" w:rsidRPr="001E7C41" w:rsidRDefault="00D11B5E" w:rsidP="008C5F45">
            <w:pPr>
              <w:ind w:left="84"/>
              <w:rPr>
                <w:rFonts w:ascii="Tahoma" w:hAnsi="Tahoma" w:cs="Tahoma"/>
                <w:caps/>
                <w:sz w:val="28"/>
              </w:rPr>
            </w:pPr>
            <w:r w:rsidRPr="001E7C41">
              <w:rPr>
                <w:rFonts w:ascii="Tahoma" w:hAnsi="Tahoma" w:cs="Tahoma"/>
                <w:sz w:val="28"/>
              </w:rPr>
              <w:t xml:space="preserve">ТАВРИЧАНСКОЕ СЕЛЬСКОЕ ПОСЕЛЕНИЕ </w:t>
            </w:r>
            <w:r w:rsidRPr="001E7C41">
              <w:rPr>
                <w:rFonts w:ascii="Tahoma" w:hAnsi="Tahoma" w:cs="Tahoma"/>
                <w:sz w:val="28"/>
              </w:rPr>
              <w:br/>
              <w:t xml:space="preserve">НАДЕЖДИНСКОГО МУНИЦИПАЛЬНОГО РАЙОНА ПРИМОРСКОГО КРАЯ  </w:t>
            </w:r>
          </w:p>
          <w:p w14:paraId="18922BE6" w14:textId="77777777" w:rsidR="00CC0133" w:rsidRPr="001E7C41" w:rsidRDefault="00CC0133" w:rsidP="008C5F45">
            <w:pPr>
              <w:ind w:left="84"/>
              <w:rPr>
                <w:rFonts w:ascii="Tahoma" w:eastAsia="Arial Unicode MS" w:hAnsi="Tahoma" w:cs="Tahoma"/>
                <w:sz w:val="28"/>
                <w:szCs w:val="30"/>
              </w:rPr>
            </w:pPr>
          </w:p>
        </w:tc>
      </w:tr>
      <w:tr w:rsidR="001E7C41" w:rsidRPr="001E7C41" w14:paraId="14453A61" w14:textId="77777777" w:rsidTr="00584084">
        <w:trPr>
          <w:trHeight w:val="1549"/>
        </w:trPr>
        <w:tc>
          <w:tcPr>
            <w:tcW w:w="1266" w:type="pct"/>
            <w:shd w:val="clear" w:color="auto" w:fill="auto"/>
          </w:tcPr>
          <w:p w14:paraId="44746DD2" w14:textId="77777777" w:rsidR="00CC0133" w:rsidRPr="001E7C41" w:rsidRDefault="00CC0133" w:rsidP="00584084">
            <w:pPr>
              <w:tabs>
                <w:tab w:val="left" w:pos="0"/>
              </w:tabs>
              <w:ind w:right="140"/>
              <w:rPr>
                <w:rFonts w:ascii="Tahoma" w:eastAsia="Arial Unicode MS" w:hAnsi="Tahoma" w:cs="Tahoma"/>
                <w:b/>
                <w:sz w:val="30"/>
                <w:szCs w:val="30"/>
              </w:rPr>
            </w:pPr>
          </w:p>
        </w:tc>
        <w:tc>
          <w:tcPr>
            <w:tcW w:w="3734" w:type="pct"/>
            <w:shd w:val="clear" w:color="auto" w:fill="auto"/>
            <w:vAlign w:val="center"/>
          </w:tcPr>
          <w:p w14:paraId="41A5EB47" w14:textId="77777777" w:rsidR="00CC0133" w:rsidRPr="001E7C41" w:rsidRDefault="00CC0133" w:rsidP="008C5F45">
            <w:pPr>
              <w:ind w:left="84"/>
              <w:rPr>
                <w:rFonts w:ascii="Tahoma" w:hAnsi="Tahoma" w:cs="Tahoma"/>
                <w:caps/>
                <w:sz w:val="28"/>
              </w:rPr>
            </w:pPr>
            <w:r w:rsidRPr="001E7C41">
              <w:rPr>
                <w:rFonts w:ascii="Tahoma" w:hAnsi="Tahoma" w:cs="Tahoma"/>
                <w:caps/>
                <w:sz w:val="28"/>
              </w:rPr>
              <w:t xml:space="preserve">ВНЕСЕНИе ИЗМЕНЕНИЙ </w:t>
            </w:r>
            <w:r w:rsidRPr="001E7C41">
              <w:rPr>
                <w:rFonts w:ascii="Tahoma" w:hAnsi="Tahoma" w:cs="Tahoma"/>
                <w:caps/>
                <w:sz w:val="28"/>
              </w:rPr>
              <w:br/>
              <w:t>В ПРАВИЛА ЗЕМЛЕПОЛЬЗОВАНИЯ И ЗАСТРОЙКИ</w:t>
            </w:r>
          </w:p>
          <w:p w14:paraId="153FE268" w14:textId="5F41397C" w:rsidR="00CC0133" w:rsidRPr="001E7C41" w:rsidRDefault="00CC0133" w:rsidP="008C5F45">
            <w:pPr>
              <w:ind w:left="84"/>
              <w:rPr>
                <w:rFonts w:ascii="Tahoma" w:hAnsi="Tahoma" w:cs="Tahoma"/>
                <w:caps/>
                <w:sz w:val="28"/>
              </w:rPr>
            </w:pPr>
            <w:r w:rsidRPr="001E7C41">
              <w:rPr>
                <w:rFonts w:ascii="Tahoma" w:hAnsi="Tahoma" w:cs="Tahoma"/>
                <w:caps/>
                <w:sz w:val="28"/>
              </w:rPr>
              <w:t>ТАВРИЧАНСКОГО СЕЛЬСКОГО ПОСЕЛЕНИЯ</w:t>
            </w:r>
          </w:p>
          <w:p w14:paraId="4EDD5A91" w14:textId="77777777" w:rsidR="00CC0133" w:rsidRPr="001E7C41" w:rsidRDefault="00CC0133" w:rsidP="008C5F45">
            <w:pPr>
              <w:ind w:left="84"/>
              <w:rPr>
                <w:rFonts w:ascii="Tahoma" w:hAnsi="Tahoma" w:cs="Tahoma"/>
                <w:caps/>
                <w:sz w:val="28"/>
              </w:rPr>
            </w:pPr>
            <w:r w:rsidRPr="001E7C41">
              <w:rPr>
                <w:rFonts w:ascii="Tahoma" w:hAnsi="Tahoma" w:cs="Tahoma"/>
                <w:caps/>
                <w:sz w:val="28"/>
              </w:rPr>
              <w:t>НАДЕЖДИНСКОГО МУНИЦИПАЛЬНОГО РАЙОНА</w:t>
            </w:r>
          </w:p>
          <w:p w14:paraId="1CE83BA7" w14:textId="77777777" w:rsidR="00CC0133" w:rsidRPr="001E7C41" w:rsidRDefault="00CC0133" w:rsidP="008C5F45">
            <w:pPr>
              <w:ind w:left="84"/>
              <w:rPr>
                <w:rFonts w:ascii="Tahoma" w:eastAsia="Arial Unicode MS" w:hAnsi="Tahoma" w:cs="Tahoma"/>
                <w:sz w:val="28"/>
                <w:szCs w:val="28"/>
              </w:rPr>
            </w:pPr>
            <w:r w:rsidRPr="001E7C41">
              <w:rPr>
                <w:rFonts w:ascii="Tahoma" w:hAnsi="Tahoma" w:cs="Tahoma"/>
                <w:caps/>
                <w:sz w:val="28"/>
              </w:rPr>
              <w:t>ПРИМОРСКОГО КРАЯ</w:t>
            </w:r>
          </w:p>
        </w:tc>
      </w:tr>
      <w:tr w:rsidR="001E7C41" w:rsidRPr="001E7C41" w14:paraId="05BFC3AD" w14:textId="77777777" w:rsidTr="00584084">
        <w:trPr>
          <w:trHeight w:val="1969"/>
        </w:trPr>
        <w:tc>
          <w:tcPr>
            <w:tcW w:w="1266" w:type="pct"/>
            <w:shd w:val="clear" w:color="auto" w:fill="auto"/>
          </w:tcPr>
          <w:p w14:paraId="3EDD645E" w14:textId="77777777" w:rsidR="00CC0133" w:rsidRPr="001E7C41" w:rsidRDefault="00CC0133"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4E604EC7" w14:textId="77777777" w:rsidR="00CC0133" w:rsidRPr="001E7C41" w:rsidRDefault="00CC0133" w:rsidP="008C5F45">
            <w:pPr>
              <w:ind w:left="84"/>
              <w:rPr>
                <w:rFonts w:ascii="Tahoma" w:hAnsi="Tahoma" w:cs="Tahoma"/>
                <w:caps/>
                <w:sz w:val="28"/>
              </w:rPr>
            </w:pPr>
          </w:p>
          <w:p w14:paraId="5FBAFFF5" w14:textId="77777777" w:rsidR="00CC0133" w:rsidRPr="001E7C41" w:rsidRDefault="00CC0133" w:rsidP="008C5F45">
            <w:pPr>
              <w:ind w:left="84"/>
              <w:rPr>
                <w:rFonts w:ascii="Tahoma" w:hAnsi="Tahoma" w:cs="Tahoma"/>
                <w:caps/>
                <w:sz w:val="28"/>
              </w:rPr>
            </w:pPr>
          </w:p>
          <w:p w14:paraId="23FA47C7" w14:textId="77777777" w:rsidR="00CC0133" w:rsidRPr="001E7C41" w:rsidRDefault="00CC0133" w:rsidP="008C5F45">
            <w:pPr>
              <w:ind w:left="84"/>
              <w:rPr>
                <w:rFonts w:ascii="Tahoma" w:hAnsi="Tahoma" w:cs="Tahoma"/>
                <w:caps/>
                <w:sz w:val="28"/>
              </w:rPr>
            </w:pPr>
          </w:p>
          <w:p w14:paraId="53A054BD" w14:textId="77777777" w:rsidR="00CC0133" w:rsidRPr="001E7C41" w:rsidRDefault="00CC0133" w:rsidP="008C5F45">
            <w:pPr>
              <w:ind w:left="84"/>
              <w:rPr>
                <w:rFonts w:ascii="Tahoma" w:hAnsi="Tahoma" w:cs="Tahoma"/>
                <w:caps/>
                <w:sz w:val="28"/>
              </w:rPr>
            </w:pPr>
          </w:p>
          <w:p w14:paraId="48DFC062" w14:textId="77777777" w:rsidR="00CC0133" w:rsidRPr="001E7C41" w:rsidRDefault="00CC0133" w:rsidP="008C5F45">
            <w:pPr>
              <w:ind w:left="84"/>
              <w:rPr>
                <w:rFonts w:ascii="Tahoma" w:hAnsi="Tahoma" w:cs="Tahoma"/>
                <w:caps/>
                <w:sz w:val="28"/>
              </w:rPr>
            </w:pPr>
          </w:p>
          <w:p w14:paraId="4AE454C1" w14:textId="6A923564" w:rsidR="00CC0133" w:rsidRPr="001E7C41" w:rsidRDefault="008C5F45" w:rsidP="008C5F45">
            <w:pPr>
              <w:ind w:left="84"/>
              <w:rPr>
                <w:rFonts w:ascii="Tahoma" w:hAnsi="Tahoma" w:cs="Tahoma"/>
                <w:caps/>
                <w:sz w:val="28"/>
              </w:rPr>
            </w:pPr>
            <w:r w:rsidRPr="001E7C41">
              <w:rPr>
                <w:rFonts w:ascii="Tahoma" w:hAnsi="Tahoma" w:cs="Tahoma"/>
                <w:sz w:val="28"/>
              </w:rPr>
              <w:t xml:space="preserve">Порядок применения </w:t>
            </w:r>
            <w:r w:rsidRPr="001E7C41">
              <w:rPr>
                <w:rFonts w:ascii="Tahoma" w:hAnsi="Tahoma" w:cs="Tahoma"/>
                <w:sz w:val="28"/>
              </w:rPr>
              <w:br/>
              <w:t xml:space="preserve">правил землепользования и застройки </w:t>
            </w:r>
            <w:r w:rsidRPr="001E7C41">
              <w:rPr>
                <w:rFonts w:ascii="Tahoma" w:hAnsi="Tahoma" w:cs="Tahoma"/>
                <w:sz w:val="28"/>
              </w:rPr>
              <w:br/>
              <w:t>и внесения в них изменений</w:t>
            </w:r>
          </w:p>
          <w:p w14:paraId="34945232" w14:textId="77777777" w:rsidR="00CC0133" w:rsidRPr="001E7C41" w:rsidRDefault="00CC0133" w:rsidP="008C5F45">
            <w:pPr>
              <w:ind w:left="84"/>
              <w:rPr>
                <w:rFonts w:ascii="Tahoma" w:hAnsi="Tahoma" w:cs="Tahoma"/>
                <w:caps/>
                <w:sz w:val="28"/>
              </w:rPr>
            </w:pPr>
          </w:p>
          <w:p w14:paraId="39221916" w14:textId="77777777" w:rsidR="00CC0133" w:rsidRPr="001E7C41" w:rsidRDefault="00CC0133" w:rsidP="008C5F45">
            <w:pPr>
              <w:ind w:left="84"/>
              <w:rPr>
                <w:rFonts w:ascii="Tahoma" w:eastAsia="Arial Unicode MS" w:hAnsi="Tahoma" w:cs="Tahoma"/>
                <w:sz w:val="28"/>
                <w:szCs w:val="28"/>
              </w:rPr>
            </w:pPr>
          </w:p>
          <w:p w14:paraId="6C29416C" w14:textId="77777777" w:rsidR="00CC0133" w:rsidRPr="001E7C41" w:rsidRDefault="00CC0133" w:rsidP="008C5F45">
            <w:pPr>
              <w:ind w:left="84"/>
              <w:rPr>
                <w:rFonts w:ascii="Tahoma" w:eastAsia="Arial Unicode MS" w:hAnsi="Tahoma" w:cs="Tahoma"/>
                <w:sz w:val="28"/>
                <w:szCs w:val="28"/>
              </w:rPr>
            </w:pPr>
          </w:p>
        </w:tc>
      </w:tr>
      <w:tr w:rsidR="001E7C41" w:rsidRPr="001E7C41" w14:paraId="659FE5D8" w14:textId="77777777" w:rsidTr="00584084">
        <w:trPr>
          <w:trHeight w:val="423"/>
        </w:trPr>
        <w:tc>
          <w:tcPr>
            <w:tcW w:w="1266" w:type="pct"/>
            <w:shd w:val="clear" w:color="auto" w:fill="auto"/>
          </w:tcPr>
          <w:p w14:paraId="28C265A4" w14:textId="77777777" w:rsidR="00CC0133" w:rsidRPr="001E7C41" w:rsidRDefault="00CC0133"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44C21B58" w14:textId="77777777" w:rsidR="00CC0133" w:rsidRPr="001E7C41" w:rsidRDefault="00CC0133" w:rsidP="00584084">
            <w:pPr>
              <w:spacing w:line="360" w:lineRule="auto"/>
              <w:ind w:left="84"/>
              <w:jc w:val="right"/>
              <w:rPr>
                <w:rFonts w:ascii="Tahoma" w:eastAsia="Arial Unicode MS" w:hAnsi="Tahoma" w:cs="Tahoma"/>
                <w:sz w:val="28"/>
                <w:szCs w:val="28"/>
              </w:rPr>
            </w:pPr>
          </w:p>
        </w:tc>
      </w:tr>
      <w:tr w:rsidR="001E7C41" w:rsidRPr="001E7C41" w14:paraId="5829B2EC" w14:textId="77777777" w:rsidTr="008C5F45">
        <w:trPr>
          <w:trHeight w:val="697"/>
        </w:trPr>
        <w:tc>
          <w:tcPr>
            <w:tcW w:w="1266" w:type="pct"/>
            <w:shd w:val="clear" w:color="auto" w:fill="auto"/>
            <w:vAlign w:val="center"/>
          </w:tcPr>
          <w:p w14:paraId="4241785E" w14:textId="77777777" w:rsidR="00CC0133" w:rsidRPr="001E7C41" w:rsidRDefault="00CC0133" w:rsidP="008C5F45">
            <w:pPr>
              <w:rPr>
                <w:rFonts w:ascii="Tahoma" w:hAnsi="Tahoma" w:cs="Tahoma"/>
              </w:rPr>
            </w:pPr>
            <w:r w:rsidRPr="001E7C41">
              <w:rPr>
                <w:rFonts w:ascii="Tahoma" w:hAnsi="Tahoma" w:cs="Tahoma"/>
              </w:rPr>
              <w:t>Государственный заказчик:</w:t>
            </w:r>
          </w:p>
        </w:tc>
        <w:tc>
          <w:tcPr>
            <w:tcW w:w="3734" w:type="pct"/>
            <w:shd w:val="clear" w:color="auto" w:fill="auto"/>
            <w:vAlign w:val="center"/>
          </w:tcPr>
          <w:p w14:paraId="64B39360" w14:textId="77777777" w:rsidR="00CC0133" w:rsidRPr="001E7C41" w:rsidRDefault="00CC0133" w:rsidP="008C5F45">
            <w:pPr>
              <w:ind w:left="84"/>
              <w:rPr>
                <w:rFonts w:ascii="Tahoma" w:hAnsi="Tahoma" w:cs="Tahoma"/>
              </w:rPr>
            </w:pPr>
            <w:r w:rsidRPr="001E7C41">
              <w:rPr>
                <w:rFonts w:ascii="Tahoma" w:hAnsi="Tahoma" w:cs="Tahoma"/>
              </w:rPr>
              <w:t>Министерство строительства Приморского края</w:t>
            </w:r>
          </w:p>
        </w:tc>
      </w:tr>
      <w:tr w:rsidR="001E7C41" w:rsidRPr="001E7C41" w14:paraId="383CFF56" w14:textId="77777777" w:rsidTr="008C5F45">
        <w:trPr>
          <w:trHeight w:val="697"/>
        </w:trPr>
        <w:tc>
          <w:tcPr>
            <w:tcW w:w="1266" w:type="pct"/>
            <w:shd w:val="clear" w:color="auto" w:fill="auto"/>
            <w:vAlign w:val="center"/>
          </w:tcPr>
          <w:p w14:paraId="52C1FAE6" w14:textId="77777777" w:rsidR="00F45AF7" w:rsidRPr="001E7C41" w:rsidRDefault="00F45AF7" w:rsidP="008C5F45">
            <w:pPr>
              <w:rPr>
                <w:rFonts w:ascii="Tahoma" w:hAnsi="Tahoma" w:cs="Tahoma"/>
              </w:rPr>
            </w:pPr>
            <w:r w:rsidRPr="001E7C41">
              <w:rPr>
                <w:rFonts w:ascii="Tahoma" w:hAnsi="Tahoma" w:cs="Tahoma"/>
              </w:rPr>
              <w:t>Государственный контракт:</w:t>
            </w:r>
          </w:p>
        </w:tc>
        <w:tc>
          <w:tcPr>
            <w:tcW w:w="3734" w:type="pct"/>
            <w:shd w:val="clear" w:color="auto" w:fill="auto"/>
            <w:vAlign w:val="center"/>
          </w:tcPr>
          <w:p w14:paraId="76C32A5C" w14:textId="48E80A52" w:rsidR="00F45AF7" w:rsidRPr="001E7C41" w:rsidRDefault="00F45AF7" w:rsidP="008C5F45">
            <w:pPr>
              <w:ind w:left="84"/>
              <w:rPr>
                <w:rFonts w:ascii="Tahoma" w:hAnsi="Tahoma" w:cs="Tahoma"/>
              </w:rPr>
            </w:pPr>
            <w:r w:rsidRPr="001E7C41">
              <w:rPr>
                <w:rFonts w:ascii="Tahoma" w:hAnsi="Tahoma" w:cs="Tahoma"/>
              </w:rPr>
              <w:t>№ 2022-05 от 22.08.2022 г.</w:t>
            </w:r>
          </w:p>
        </w:tc>
      </w:tr>
      <w:tr w:rsidR="001E7C41" w:rsidRPr="001E7C41" w14:paraId="06B67E5E" w14:textId="77777777" w:rsidTr="008C5F45">
        <w:trPr>
          <w:trHeight w:val="697"/>
        </w:trPr>
        <w:tc>
          <w:tcPr>
            <w:tcW w:w="1266" w:type="pct"/>
            <w:shd w:val="clear" w:color="auto" w:fill="auto"/>
            <w:vAlign w:val="center"/>
          </w:tcPr>
          <w:p w14:paraId="171C6016" w14:textId="77777777" w:rsidR="00F45AF7" w:rsidRPr="001E7C41" w:rsidRDefault="00F45AF7" w:rsidP="008C5F45">
            <w:pPr>
              <w:rPr>
                <w:rFonts w:ascii="Tahoma" w:hAnsi="Tahoma" w:cs="Tahoma"/>
              </w:rPr>
            </w:pPr>
            <w:r w:rsidRPr="001E7C41">
              <w:rPr>
                <w:rFonts w:ascii="Tahoma" w:hAnsi="Tahoma" w:cs="Tahoma"/>
              </w:rPr>
              <w:t>Исполнитель:</w:t>
            </w:r>
          </w:p>
        </w:tc>
        <w:tc>
          <w:tcPr>
            <w:tcW w:w="3734" w:type="pct"/>
            <w:shd w:val="clear" w:color="auto" w:fill="auto"/>
            <w:vAlign w:val="center"/>
          </w:tcPr>
          <w:p w14:paraId="369ED74D" w14:textId="3089547E" w:rsidR="00F45AF7" w:rsidRPr="001E7C41" w:rsidRDefault="00F45AF7" w:rsidP="008C5F45">
            <w:pPr>
              <w:ind w:left="84"/>
              <w:rPr>
                <w:rFonts w:ascii="Tahoma" w:hAnsi="Tahoma" w:cs="Tahoma"/>
              </w:rPr>
            </w:pPr>
            <w:r w:rsidRPr="001E7C41">
              <w:rPr>
                <w:rFonts w:ascii="Tahoma" w:hAnsi="Tahoma" w:cs="Tahoma"/>
              </w:rPr>
              <w:t>ООО «ИТП «Град»</w:t>
            </w:r>
          </w:p>
        </w:tc>
      </w:tr>
      <w:tr w:rsidR="001E7C41" w:rsidRPr="001E7C41" w14:paraId="3C765472" w14:textId="77777777" w:rsidTr="008C5F45">
        <w:trPr>
          <w:trHeight w:val="697"/>
        </w:trPr>
        <w:tc>
          <w:tcPr>
            <w:tcW w:w="1266" w:type="pct"/>
            <w:shd w:val="clear" w:color="auto" w:fill="auto"/>
            <w:vAlign w:val="center"/>
          </w:tcPr>
          <w:p w14:paraId="221A8403" w14:textId="77777777" w:rsidR="00F45AF7" w:rsidRPr="001E7C41" w:rsidRDefault="00F45AF7" w:rsidP="008C5F45">
            <w:pPr>
              <w:rPr>
                <w:rFonts w:ascii="Tahoma" w:hAnsi="Tahoma" w:cs="Tahoma"/>
              </w:rPr>
            </w:pPr>
            <w:r w:rsidRPr="001E7C41">
              <w:rPr>
                <w:rFonts w:ascii="Tahoma" w:hAnsi="Tahoma" w:cs="Tahoma"/>
              </w:rPr>
              <w:t>Шифр проекта:</w:t>
            </w:r>
          </w:p>
        </w:tc>
        <w:tc>
          <w:tcPr>
            <w:tcW w:w="3734" w:type="pct"/>
            <w:shd w:val="clear" w:color="auto" w:fill="auto"/>
            <w:vAlign w:val="center"/>
          </w:tcPr>
          <w:p w14:paraId="6E4732D7" w14:textId="52B7E493" w:rsidR="00F45AF7" w:rsidRPr="001E7C41" w:rsidRDefault="00F45AF7" w:rsidP="008C5F45">
            <w:pPr>
              <w:ind w:left="84"/>
              <w:rPr>
                <w:rFonts w:ascii="Tahoma" w:hAnsi="Tahoma" w:cs="Tahoma"/>
              </w:rPr>
            </w:pPr>
            <w:r w:rsidRPr="001E7C41">
              <w:rPr>
                <w:rFonts w:ascii="Tahoma" w:hAnsi="Tahoma" w:cs="Tahoma"/>
              </w:rPr>
              <w:t>КП 1839-22</w:t>
            </w:r>
          </w:p>
        </w:tc>
      </w:tr>
      <w:tr w:rsidR="001E7C41" w:rsidRPr="001E7C41" w14:paraId="36CEBD6A" w14:textId="77777777" w:rsidTr="00584084">
        <w:trPr>
          <w:trHeight w:val="834"/>
        </w:trPr>
        <w:tc>
          <w:tcPr>
            <w:tcW w:w="1266" w:type="pct"/>
            <w:shd w:val="clear" w:color="auto" w:fill="auto"/>
          </w:tcPr>
          <w:p w14:paraId="22927A73" w14:textId="77777777" w:rsidR="00CC0133" w:rsidRPr="001E7C41" w:rsidRDefault="00CC0133" w:rsidP="00584084">
            <w:pPr>
              <w:tabs>
                <w:tab w:val="left" w:pos="0"/>
              </w:tabs>
              <w:autoSpaceDN w:val="0"/>
              <w:ind w:right="140"/>
              <w:textAlignment w:val="baseline"/>
              <w:rPr>
                <w:rFonts w:ascii="Tahoma" w:hAnsi="Tahoma" w:cs="Tahoma"/>
                <w:b/>
                <w:kern w:val="3"/>
              </w:rPr>
            </w:pPr>
          </w:p>
        </w:tc>
        <w:tc>
          <w:tcPr>
            <w:tcW w:w="3734" w:type="pct"/>
            <w:shd w:val="clear" w:color="auto" w:fill="auto"/>
          </w:tcPr>
          <w:p w14:paraId="687049DE" w14:textId="77777777" w:rsidR="00CC0133" w:rsidRPr="001E7C41" w:rsidRDefault="00CC0133" w:rsidP="00584084">
            <w:pPr>
              <w:ind w:left="225" w:right="140"/>
              <w:rPr>
                <w:rFonts w:ascii="Tahoma" w:eastAsia="Arial Unicode MS" w:hAnsi="Tahoma" w:cs="Tahoma"/>
              </w:rPr>
            </w:pPr>
          </w:p>
        </w:tc>
      </w:tr>
    </w:tbl>
    <w:p w14:paraId="34455756" w14:textId="77777777" w:rsidR="00CC0133" w:rsidRPr="001E7C41" w:rsidRDefault="00CC0133" w:rsidP="00CC0133">
      <w:pPr>
        <w:ind w:left="1843" w:right="1984"/>
        <w:jc w:val="center"/>
        <w:rPr>
          <w:rFonts w:ascii="Tahoma" w:hAnsi="Tahoma" w:cs="Tahoma"/>
          <w:b/>
          <w:caps/>
          <w:sz w:val="28"/>
          <w:szCs w:val="28"/>
        </w:rPr>
      </w:pPr>
    </w:p>
    <w:p w14:paraId="63345130" w14:textId="77777777" w:rsidR="00CC0133" w:rsidRPr="001E7C41" w:rsidRDefault="00CC0133" w:rsidP="00CC0133">
      <w:pPr>
        <w:ind w:left="1843" w:right="1984"/>
        <w:jc w:val="center"/>
        <w:rPr>
          <w:rFonts w:ascii="Tahoma" w:hAnsi="Tahoma" w:cs="Tahoma"/>
          <w:b/>
          <w:caps/>
          <w:sz w:val="28"/>
          <w:szCs w:val="28"/>
        </w:rPr>
      </w:pPr>
    </w:p>
    <w:p w14:paraId="691B7B32" w14:textId="77777777" w:rsidR="00CC0133" w:rsidRPr="001E7C41" w:rsidRDefault="00CC0133" w:rsidP="00CC0133">
      <w:pPr>
        <w:ind w:left="1843" w:right="1984"/>
        <w:jc w:val="center"/>
        <w:rPr>
          <w:rFonts w:ascii="Tahoma" w:hAnsi="Tahoma" w:cs="Tahoma"/>
          <w:b/>
          <w:caps/>
          <w:sz w:val="28"/>
          <w:szCs w:val="28"/>
        </w:rPr>
      </w:pPr>
    </w:p>
    <w:p w14:paraId="5E52286B" w14:textId="77777777" w:rsidR="00CC0133" w:rsidRPr="001E7C41" w:rsidRDefault="00CC0133" w:rsidP="00CC0133">
      <w:pPr>
        <w:ind w:left="1843" w:right="1984"/>
        <w:jc w:val="center"/>
        <w:rPr>
          <w:rFonts w:ascii="Tahoma" w:hAnsi="Tahoma" w:cs="Tahoma"/>
          <w:b/>
          <w:caps/>
          <w:sz w:val="28"/>
          <w:szCs w:val="28"/>
        </w:rPr>
      </w:pPr>
    </w:p>
    <w:p w14:paraId="31DD6E96" w14:textId="24737133" w:rsidR="008C5F45" w:rsidRPr="001E7C41" w:rsidRDefault="008C5F45" w:rsidP="00CC0133">
      <w:pPr>
        <w:ind w:left="1843" w:right="1984"/>
        <w:jc w:val="center"/>
        <w:rPr>
          <w:rFonts w:ascii="Tahoma" w:hAnsi="Tahoma" w:cs="Tahoma"/>
          <w:b/>
          <w:caps/>
          <w:sz w:val="28"/>
          <w:szCs w:val="28"/>
        </w:rPr>
      </w:pPr>
    </w:p>
    <w:p w14:paraId="0AFCEF42" w14:textId="77777777" w:rsidR="008C5F45" w:rsidRPr="001E7C41" w:rsidRDefault="008C5F45" w:rsidP="00CC0133">
      <w:pPr>
        <w:ind w:left="1843" w:right="1984"/>
        <w:jc w:val="center"/>
        <w:rPr>
          <w:rFonts w:ascii="Tahoma" w:hAnsi="Tahoma" w:cs="Tahoma"/>
          <w:b/>
          <w:caps/>
          <w:sz w:val="28"/>
          <w:szCs w:val="28"/>
        </w:rPr>
      </w:pPr>
    </w:p>
    <w:p w14:paraId="0F717A7C" w14:textId="77777777" w:rsidR="008C5F45" w:rsidRPr="001E7C41" w:rsidRDefault="008C5F45" w:rsidP="00CC0133">
      <w:pPr>
        <w:ind w:left="1843" w:right="1984"/>
        <w:jc w:val="center"/>
        <w:rPr>
          <w:rFonts w:ascii="Tahoma" w:hAnsi="Tahoma" w:cs="Tahoma"/>
          <w:b/>
          <w:caps/>
          <w:sz w:val="28"/>
          <w:szCs w:val="28"/>
        </w:rPr>
      </w:pPr>
    </w:p>
    <w:p w14:paraId="10E5895C" w14:textId="135D6A4C" w:rsidR="00CC0133" w:rsidRPr="001E7C41" w:rsidRDefault="00CC0133" w:rsidP="00CC0133">
      <w:pPr>
        <w:spacing w:after="120"/>
        <w:ind w:left="1843" w:right="1985"/>
        <w:jc w:val="center"/>
        <w:rPr>
          <w:rFonts w:ascii="Tahoma" w:hAnsi="Tahoma" w:cs="Tahoma"/>
          <w:caps/>
        </w:rPr>
        <w:sectPr w:rsidR="00CC0133" w:rsidRPr="001E7C41" w:rsidSect="00FA76B3">
          <w:footerReference w:type="default" r:id="rId14"/>
          <w:pgSz w:w="11906" w:h="16838"/>
          <w:pgMar w:top="851" w:right="991" w:bottom="851" w:left="1701" w:header="709" w:footer="709" w:gutter="0"/>
          <w:cols w:space="708"/>
          <w:titlePg/>
          <w:docGrid w:linePitch="360"/>
        </w:sectPr>
      </w:pPr>
      <w:r w:rsidRPr="001E7C41">
        <w:rPr>
          <w:rFonts w:ascii="Tahoma" w:hAnsi="Tahoma" w:cs="Tahoma"/>
          <w:caps/>
        </w:rPr>
        <w:t>202</w:t>
      </w:r>
      <w:r w:rsidR="00F45AF7" w:rsidRPr="001E7C41">
        <w:rPr>
          <w:rFonts w:ascii="Tahoma" w:hAnsi="Tahoma" w:cs="Tahoma"/>
          <w:caps/>
        </w:rPr>
        <w:t>3</w:t>
      </w:r>
    </w:p>
    <w:p w14:paraId="67FD8398" w14:textId="5B0E6A1F" w:rsidR="00EA316F" w:rsidRPr="001E7C41" w:rsidRDefault="00EA316F" w:rsidP="00EA316F">
      <w:pPr>
        <w:pStyle w:val="22"/>
        <w:ind w:firstLine="0"/>
        <w:jc w:val="center"/>
        <w:rPr>
          <w:rFonts w:ascii="Tahoma" w:hAnsi="Tahoma" w:cs="Tahoma"/>
          <w:sz w:val="24"/>
          <w:lang w:val="ru-RU"/>
        </w:rPr>
      </w:pPr>
      <w:bookmarkStart w:id="0" w:name="_Toc449446986"/>
      <w:bookmarkStart w:id="1" w:name="_Toc449517850"/>
      <w:bookmarkStart w:id="2" w:name="_Toc449622216"/>
      <w:bookmarkStart w:id="3" w:name="_Toc449708181"/>
      <w:bookmarkStart w:id="4" w:name="_Toc449708435"/>
      <w:bookmarkStart w:id="5" w:name="_Toc449716063"/>
      <w:bookmarkStart w:id="6" w:name="_Toc428285060"/>
      <w:bookmarkStart w:id="7" w:name="_Toc428285057"/>
      <w:bookmarkStart w:id="8" w:name="_Toc449446984"/>
      <w:bookmarkStart w:id="9" w:name="_Toc449517848"/>
      <w:bookmarkStart w:id="10" w:name="_Toc449622214"/>
      <w:bookmarkStart w:id="11" w:name="_Toc449708179"/>
      <w:bookmarkStart w:id="12" w:name="_Toc449708433"/>
      <w:bookmarkStart w:id="13" w:name="_Toc449716061"/>
      <w:r w:rsidRPr="001E7C41">
        <w:rPr>
          <w:rFonts w:ascii="Tahoma" w:hAnsi="Tahoma" w:cs="Tahoma"/>
          <w:sz w:val="24"/>
          <w:lang w:val="ru-RU"/>
        </w:rPr>
        <w:lastRenderedPageBreak/>
        <w:t xml:space="preserve">ГЛАВА I. </w:t>
      </w:r>
      <w:r w:rsidR="008C5F45" w:rsidRPr="001E7C41">
        <w:rPr>
          <w:rFonts w:ascii="Tahoma" w:hAnsi="Tahoma" w:cs="Tahoma"/>
          <w:sz w:val="24"/>
          <w:lang w:val="ru-RU"/>
        </w:rPr>
        <w:t xml:space="preserve">Порядок применения правил землепользования и застройки </w:t>
      </w:r>
      <w:r w:rsidR="008C5F45" w:rsidRPr="001E7C41">
        <w:rPr>
          <w:rFonts w:ascii="Tahoma" w:hAnsi="Tahoma" w:cs="Tahoma"/>
          <w:sz w:val="24"/>
          <w:lang w:val="ru-RU"/>
        </w:rPr>
        <w:br/>
        <w:t>и внесения в них изменений</w:t>
      </w:r>
    </w:p>
    <w:p w14:paraId="03AE42ED" w14:textId="77777777" w:rsidR="00EA316F" w:rsidRPr="001E7C41" w:rsidRDefault="00EA316F" w:rsidP="00EA316F">
      <w:pPr>
        <w:rPr>
          <w:rFonts w:ascii="Tahoma" w:hAnsi="Tahoma" w:cs="Tahoma"/>
        </w:rPr>
      </w:pPr>
    </w:p>
    <w:p w14:paraId="4F4A365E" w14:textId="77777777" w:rsidR="00EA316F" w:rsidRPr="001E7C41" w:rsidRDefault="00EA316F" w:rsidP="00EA316F">
      <w:pPr>
        <w:pStyle w:val="ConsPlusNormal"/>
        <w:rPr>
          <w:rFonts w:ascii="Tahoma" w:hAnsi="Tahoma" w:cs="Tahoma"/>
        </w:rPr>
      </w:pPr>
      <w:r w:rsidRPr="001E7C41">
        <w:rPr>
          <w:rFonts w:ascii="Tahoma" w:hAnsi="Tahoma" w:cs="Tahoma"/>
        </w:rPr>
        <w:t>Статья 1. Регулирование землепользования и застройки уполномоченными органами</w:t>
      </w:r>
    </w:p>
    <w:p w14:paraId="6D149DCB" w14:textId="77777777" w:rsidR="00EA316F" w:rsidRPr="001E7C41" w:rsidRDefault="00EA316F" w:rsidP="00EA316F">
      <w:pPr>
        <w:rPr>
          <w:rFonts w:ascii="Tahoma" w:hAnsi="Tahoma" w:cs="Tahoma"/>
        </w:rPr>
      </w:pPr>
    </w:p>
    <w:p w14:paraId="4AF6794B" w14:textId="35AEC932" w:rsidR="00EA316F" w:rsidRPr="001E7C41" w:rsidRDefault="00D366E4" w:rsidP="00EA316F">
      <w:pPr>
        <w:widowControl w:val="0"/>
        <w:autoSpaceDE w:val="0"/>
        <w:autoSpaceDN w:val="0"/>
        <w:adjustRightInd w:val="0"/>
        <w:ind w:firstLine="567"/>
        <w:jc w:val="both"/>
        <w:rPr>
          <w:rFonts w:ascii="Tahoma" w:hAnsi="Tahoma" w:cs="Tahoma"/>
        </w:rPr>
      </w:pPr>
      <w:r w:rsidRPr="001E7C41">
        <w:rPr>
          <w:rFonts w:ascii="Tahoma" w:hAnsi="Tahoma" w:cs="Tahoma"/>
        </w:rPr>
        <w:t>1. </w:t>
      </w:r>
      <w:r w:rsidR="00EA316F" w:rsidRPr="001E7C41">
        <w:rPr>
          <w:rFonts w:ascii="Tahoma" w:hAnsi="Tahoma" w:cs="Tahoma"/>
        </w:rPr>
        <w:t xml:space="preserve">Правила землепользования и застройки Тавричанского сельского поселения </w:t>
      </w:r>
      <w:proofErr w:type="spellStart"/>
      <w:r w:rsidR="00EA316F" w:rsidRPr="001E7C41">
        <w:rPr>
          <w:rFonts w:ascii="Tahoma" w:hAnsi="Tahoma" w:cs="Tahoma"/>
        </w:rPr>
        <w:t>Надеждинского</w:t>
      </w:r>
      <w:proofErr w:type="spellEnd"/>
      <w:r w:rsidR="00EA316F" w:rsidRPr="001E7C41">
        <w:rPr>
          <w:rFonts w:ascii="Tahoma" w:hAnsi="Tahoma" w:cs="Tahoma"/>
        </w:rPr>
        <w:t xml:space="preserve">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них из</w:t>
      </w:r>
      <w:r w:rsidRPr="001E7C41">
        <w:rPr>
          <w:rFonts w:ascii="Tahoma" w:hAnsi="Tahoma" w:cs="Tahoma"/>
        </w:rPr>
        <w:t>менений. Правила наряду с </w:t>
      </w:r>
      <w:r w:rsidR="00EA316F" w:rsidRPr="001E7C41">
        <w:rPr>
          <w:rFonts w:ascii="Tahoma" w:hAnsi="Tahoma" w:cs="Tahoma"/>
        </w:rPr>
        <w:t>действующим федеральным законодательством, законодательством Приморского края, муниципальными правовыми актами органов местного самоуправления Тавричанского сельского поселения создают условия для устойчивого развития территории Тавричанского сельского поселен</w:t>
      </w:r>
      <w:r w:rsidRPr="001E7C41">
        <w:rPr>
          <w:rFonts w:ascii="Tahoma" w:hAnsi="Tahoma" w:cs="Tahoma"/>
        </w:rPr>
        <w:t>ия, его планировки, застройки и </w:t>
      </w:r>
      <w:r w:rsidR="00EA316F" w:rsidRPr="001E7C41">
        <w:rPr>
          <w:rFonts w:ascii="Tahoma" w:hAnsi="Tahoma" w:cs="Tahoma"/>
        </w:rPr>
        <w:t>благоустройства, развития жилищного строительства, производств</w:t>
      </w:r>
      <w:r w:rsidR="008267B8" w:rsidRPr="001E7C41">
        <w:rPr>
          <w:rFonts w:ascii="Tahoma" w:hAnsi="Tahoma" w:cs="Tahoma"/>
        </w:rPr>
        <w:t>енной, социальной, инженерной и </w:t>
      </w:r>
      <w:r w:rsidR="00EA316F" w:rsidRPr="001E7C41">
        <w:rPr>
          <w:rFonts w:ascii="Tahoma" w:hAnsi="Tahoma" w:cs="Tahoma"/>
        </w:rPr>
        <w:t>транспортной инфраструктур, рационального испо</w:t>
      </w:r>
      <w:r w:rsidR="008267B8" w:rsidRPr="001E7C41">
        <w:rPr>
          <w:rFonts w:ascii="Tahoma" w:hAnsi="Tahoma" w:cs="Tahoma"/>
        </w:rPr>
        <w:t>льзования природных ресурсов, а </w:t>
      </w:r>
      <w:r w:rsidR="00EA316F" w:rsidRPr="001E7C41">
        <w:rPr>
          <w:rFonts w:ascii="Tahoma" w:hAnsi="Tahoma" w:cs="Tahoma"/>
        </w:rPr>
        <w:t>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w:t>
      </w:r>
      <w:r w:rsidR="00EA316F" w:rsidRPr="001E7C41">
        <w:rPr>
          <w:rFonts w:ascii="Tahoma" w:hAnsi="Tahoma" w:cs="Tahoma"/>
          <w:sz w:val="28"/>
          <w:szCs w:val="28"/>
        </w:rPr>
        <w:t xml:space="preserve"> </w:t>
      </w:r>
      <w:r w:rsidR="00EA316F" w:rsidRPr="001E7C41">
        <w:rPr>
          <w:rFonts w:ascii="Tahoma" w:hAnsi="Tahoma" w:cs="Tahoma"/>
        </w:rPr>
        <w:t>условия для привлечения инвестиций.</w:t>
      </w:r>
    </w:p>
    <w:p w14:paraId="6C981885" w14:textId="42C67585" w:rsidR="00EA316F" w:rsidRPr="001E7C41" w:rsidRDefault="00D366E4" w:rsidP="00EA316F">
      <w:pPr>
        <w:widowControl w:val="0"/>
        <w:autoSpaceDE w:val="0"/>
        <w:autoSpaceDN w:val="0"/>
        <w:adjustRightInd w:val="0"/>
        <w:ind w:firstLine="567"/>
        <w:jc w:val="both"/>
        <w:rPr>
          <w:rFonts w:ascii="Tahoma" w:hAnsi="Tahoma" w:cs="Tahoma"/>
        </w:rPr>
      </w:pPr>
      <w:r w:rsidRPr="001E7C41">
        <w:rPr>
          <w:rFonts w:ascii="Tahoma" w:hAnsi="Tahoma" w:cs="Tahoma"/>
        </w:rPr>
        <w:t>2. </w:t>
      </w:r>
      <w:r w:rsidR="00EA316F" w:rsidRPr="001E7C41">
        <w:rPr>
          <w:rFonts w:ascii="Tahoma" w:hAnsi="Tahoma" w:cs="Tahoma"/>
        </w:rPr>
        <w:t>Правила подлежат применению на всей территории Тавричанского сельского поселения в границах, установленных Законом Приморского края от 6 декабря 2004 г</w:t>
      </w:r>
      <w:r w:rsidR="001511CC" w:rsidRPr="001E7C41">
        <w:rPr>
          <w:rFonts w:ascii="Tahoma" w:hAnsi="Tahoma" w:cs="Tahoma"/>
        </w:rPr>
        <w:t>ода</w:t>
      </w:r>
      <w:r w:rsidR="00EA316F" w:rsidRPr="001E7C41">
        <w:rPr>
          <w:rFonts w:ascii="Tahoma" w:hAnsi="Tahoma" w:cs="Tahoma"/>
        </w:rPr>
        <w:t xml:space="preserve"> </w:t>
      </w:r>
      <w:r w:rsidR="003A087C" w:rsidRPr="001E7C41">
        <w:rPr>
          <w:rFonts w:ascii="Tahoma" w:hAnsi="Tahoma" w:cs="Tahoma"/>
        </w:rPr>
        <w:t>№</w:t>
      </w:r>
      <w:r w:rsidR="001511CC" w:rsidRPr="001E7C41">
        <w:rPr>
          <w:rFonts w:ascii="Tahoma" w:hAnsi="Tahoma" w:cs="Tahoma"/>
        </w:rPr>
        <w:t> </w:t>
      </w:r>
      <w:r w:rsidR="003A087C" w:rsidRPr="001E7C41">
        <w:rPr>
          <w:rFonts w:ascii="Tahoma" w:hAnsi="Tahoma" w:cs="Tahoma"/>
        </w:rPr>
        <w:t>182-КЗ «О </w:t>
      </w:r>
      <w:proofErr w:type="spellStart"/>
      <w:r w:rsidR="00EA316F" w:rsidRPr="001E7C41">
        <w:rPr>
          <w:rFonts w:ascii="Tahoma" w:hAnsi="Tahoma" w:cs="Tahoma"/>
        </w:rPr>
        <w:t>Надеждинском</w:t>
      </w:r>
      <w:proofErr w:type="spellEnd"/>
      <w:r w:rsidR="00EA316F" w:rsidRPr="001E7C41">
        <w:rPr>
          <w:rFonts w:ascii="Tahoma" w:hAnsi="Tahoma" w:cs="Tahoma"/>
        </w:rPr>
        <w:t xml:space="preserve"> муниципальном районе» и являются обязательными для органов государственной власти, органов местно</w:t>
      </w:r>
      <w:r w:rsidR="00CD3C6C" w:rsidRPr="001E7C41">
        <w:rPr>
          <w:rFonts w:ascii="Tahoma" w:hAnsi="Tahoma" w:cs="Tahoma"/>
        </w:rPr>
        <w:t>го самоуправления, физических и </w:t>
      </w:r>
      <w:r w:rsidR="00EA316F" w:rsidRPr="001E7C41">
        <w:rPr>
          <w:rFonts w:ascii="Tahoma" w:hAnsi="Tahoma" w:cs="Tahoma"/>
        </w:rPr>
        <w:t>юридических лиц.</w:t>
      </w:r>
    </w:p>
    <w:p w14:paraId="21F1A433" w14:textId="66A770D4"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3.</w:t>
      </w:r>
      <w:r w:rsidR="00D366E4" w:rsidRPr="001E7C41">
        <w:rPr>
          <w:rFonts w:ascii="Tahoma" w:hAnsi="Tahoma" w:cs="Tahoma"/>
        </w:rPr>
        <w:t> </w:t>
      </w:r>
      <w:r w:rsidRPr="001E7C41">
        <w:rPr>
          <w:rFonts w:ascii="Tahoma" w:hAnsi="Tahoma" w:cs="Tahoma"/>
        </w:rPr>
        <w:t xml:space="preserve">В целях формирования и развития Владивостокской агломерации 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Тавричанского сельского поселения, органами местного самоуправления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w:t>
      </w:r>
      <w:r w:rsidRPr="001E7C41">
        <w:rPr>
          <w:rFonts w:ascii="Tahoma" w:hAnsi="Tahoma" w:cs="Tahoma"/>
        </w:rPr>
        <w:lastRenderedPageBreak/>
        <w:t>района и органами государственной власти Приморского края в соответствии с частью 1.2 статьи 17 Федерального закона от 6 октября 2003 г</w:t>
      </w:r>
      <w:r w:rsidR="001511CC" w:rsidRPr="001E7C41">
        <w:rPr>
          <w:rFonts w:ascii="Tahoma" w:hAnsi="Tahoma" w:cs="Tahoma"/>
        </w:rPr>
        <w:t>ода</w:t>
      </w:r>
      <w:r w:rsidRPr="001E7C41">
        <w:rPr>
          <w:rFonts w:ascii="Tahoma" w:hAnsi="Tahoma" w:cs="Tahoma"/>
        </w:rPr>
        <w:t xml:space="preserve"> №</w:t>
      </w:r>
      <w:r w:rsidR="001511CC" w:rsidRPr="001E7C41">
        <w:rPr>
          <w:rFonts w:ascii="Tahoma" w:hAnsi="Tahoma" w:cs="Tahoma"/>
        </w:rPr>
        <w:t> </w:t>
      </w:r>
      <w:r w:rsidRPr="001E7C41">
        <w:rPr>
          <w:rFonts w:ascii="Tahoma" w:hAnsi="Tahoma" w:cs="Tahoma"/>
        </w:rPr>
        <w:t xml:space="preserve">131-ФЗ «Об общих принципах организации местного самоуправления в Российской Федерации», на основании </w:t>
      </w:r>
      <w:r w:rsidR="00917309" w:rsidRPr="001E7C41">
        <w:rPr>
          <w:rFonts w:ascii="Tahoma" w:hAnsi="Tahoma" w:cs="Tahoma"/>
        </w:rPr>
        <w:t>з</w:t>
      </w:r>
      <w:r w:rsidRPr="001E7C41">
        <w:rPr>
          <w:rFonts w:ascii="Tahoma" w:hAnsi="Tahoma" w:cs="Tahoma"/>
        </w:rPr>
        <w:t>акон</w:t>
      </w:r>
      <w:r w:rsidR="00917309" w:rsidRPr="001E7C41">
        <w:rPr>
          <w:rFonts w:ascii="Tahoma" w:hAnsi="Tahoma" w:cs="Tahoma"/>
        </w:rPr>
        <w:t>ов</w:t>
      </w:r>
      <w:r w:rsidRPr="001E7C41">
        <w:rPr>
          <w:rFonts w:ascii="Tahoma" w:hAnsi="Tahoma" w:cs="Tahoma"/>
        </w:rPr>
        <w:t xml:space="preserve"> Приморского края от 18</w:t>
      </w:r>
      <w:r w:rsidR="00D53FFA" w:rsidRPr="001E7C41">
        <w:rPr>
          <w:rFonts w:ascii="Tahoma" w:hAnsi="Tahoma" w:cs="Tahoma"/>
        </w:rPr>
        <w:t xml:space="preserve"> ноября </w:t>
      </w:r>
      <w:r w:rsidRPr="001E7C41">
        <w:rPr>
          <w:rFonts w:ascii="Tahoma" w:hAnsi="Tahoma" w:cs="Tahoma"/>
        </w:rPr>
        <w:t>2014</w:t>
      </w:r>
      <w:r w:rsidR="00D53FFA" w:rsidRPr="001E7C41">
        <w:rPr>
          <w:rFonts w:ascii="Tahoma" w:hAnsi="Tahoma" w:cs="Tahoma"/>
        </w:rPr>
        <w:t xml:space="preserve"> г</w:t>
      </w:r>
      <w:r w:rsidR="001511CC" w:rsidRPr="001E7C41">
        <w:rPr>
          <w:rFonts w:ascii="Tahoma" w:hAnsi="Tahoma" w:cs="Tahoma"/>
        </w:rPr>
        <w:t>ода</w:t>
      </w:r>
      <w:r w:rsidRPr="001E7C41">
        <w:rPr>
          <w:rFonts w:ascii="Tahoma" w:hAnsi="Tahoma" w:cs="Tahoma"/>
        </w:rPr>
        <w:t xml:space="preserve"> №</w:t>
      </w:r>
      <w:r w:rsidR="001511CC" w:rsidRPr="001E7C41">
        <w:rPr>
          <w:rFonts w:ascii="Tahoma" w:hAnsi="Tahoma" w:cs="Tahoma"/>
        </w:rPr>
        <w:t> </w:t>
      </w:r>
      <w:r w:rsidRPr="001E7C41">
        <w:rPr>
          <w:rFonts w:ascii="Tahoma" w:hAnsi="Tahoma" w:cs="Tahoma"/>
        </w:rPr>
        <w:t>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w:t>
      </w:r>
      <w:r w:rsidR="001511CC" w:rsidRPr="001E7C41">
        <w:rPr>
          <w:rFonts w:ascii="Tahoma" w:hAnsi="Tahoma" w:cs="Tahoma"/>
        </w:rPr>
        <w:t> </w:t>
      </w:r>
      <w:r w:rsidRPr="001E7C41">
        <w:rPr>
          <w:rFonts w:ascii="Tahoma" w:hAnsi="Tahoma" w:cs="Tahoma"/>
        </w:rPr>
        <w:t>497-КЗ)</w:t>
      </w:r>
      <w:r w:rsidR="00917309" w:rsidRPr="001E7C41">
        <w:rPr>
          <w:rFonts w:ascii="Tahoma" w:hAnsi="Tahoma" w:cs="Tahoma"/>
        </w:rPr>
        <w:t>, от 29</w:t>
      </w:r>
      <w:r w:rsidR="00D53FFA" w:rsidRPr="001E7C41">
        <w:rPr>
          <w:rFonts w:ascii="Tahoma" w:hAnsi="Tahoma" w:cs="Tahoma"/>
        </w:rPr>
        <w:t xml:space="preserve"> июня 2009 г</w:t>
      </w:r>
      <w:r w:rsidR="001511CC" w:rsidRPr="001E7C41">
        <w:rPr>
          <w:rFonts w:ascii="Tahoma" w:hAnsi="Tahoma" w:cs="Tahoma"/>
        </w:rPr>
        <w:t>ода</w:t>
      </w:r>
      <w:r w:rsidR="00D53FFA" w:rsidRPr="001E7C41">
        <w:rPr>
          <w:rFonts w:ascii="Tahoma" w:hAnsi="Tahoma" w:cs="Tahoma"/>
        </w:rPr>
        <w:t xml:space="preserve"> </w:t>
      </w:r>
      <w:r w:rsidR="00917309" w:rsidRPr="001E7C41">
        <w:rPr>
          <w:rFonts w:ascii="Tahoma" w:hAnsi="Tahoma" w:cs="Tahoma"/>
        </w:rPr>
        <w:t>№</w:t>
      </w:r>
      <w:r w:rsidR="00CD3C6C" w:rsidRPr="001E7C41">
        <w:rPr>
          <w:rFonts w:ascii="Tahoma" w:hAnsi="Tahoma" w:cs="Tahoma"/>
        </w:rPr>
        <w:t> </w:t>
      </w:r>
      <w:r w:rsidR="00917309" w:rsidRPr="001E7C41">
        <w:rPr>
          <w:rFonts w:ascii="Tahoma" w:hAnsi="Tahoma" w:cs="Tahoma"/>
        </w:rPr>
        <w:t>446-КЗ «О градостроительной деятельности на территории Приморского края».</w:t>
      </w:r>
    </w:p>
    <w:p w14:paraId="4E34F1FF"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Срок перераспределения полномочий определяется Законом № 497-КЗ.</w:t>
      </w:r>
    </w:p>
    <w:p w14:paraId="6034A9B0" w14:textId="1DFC793C"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4. </w:t>
      </w:r>
      <w:r w:rsidR="00EA316F" w:rsidRPr="001E7C41">
        <w:rPr>
          <w:rFonts w:ascii="Tahoma" w:hAnsi="Tahoma" w:cs="Tahoma"/>
        </w:rPr>
        <w:t xml:space="preserve">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w:t>
      </w:r>
      <w:proofErr w:type="spellStart"/>
      <w:r w:rsidR="00EA316F" w:rsidRPr="001E7C41">
        <w:rPr>
          <w:rFonts w:ascii="Tahoma" w:hAnsi="Tahoma" w:cs="Tahoma"/>
        </w:rPr>
        <w:t>Надеждинского</w:t>
      </w:r>
      <w:proofErr w:type="spellEnd"/>
      <w:r w:rsidR="00EA316F" w:rsidRPr="001E7C41">
        <w:rPr>
          <w:rFonts w:ascii="Tahoma" w:hAnsi="Tahoma" w:cs="Tahoma"/>
        </w:rPr>
        <w:t xml:space="preserve"> муниципального райо</w:t>
      </w:r>
      <w:r w:rsidRPr="001E7C41">
        <w:rPr>
          <w:rFonts w:ascii="Tahoma" w:hAnsi="Tahoma" w:cs="Tahoma"/>
        </w:rPr>
        <w:t>на в области землепользования и </w:t>
      </w:r>
      <w:r w:rsidR="00EA316F" w:rsidRPr="001E7C41">
        <w:rPr>
          <w:rFonts w:ascii="Tahoma" w:hAnsi="Tahoma" w:cs="Tahoma"/>
        </w:rPr>
        <w:t>застройки, установленные Законом № 497-КЗ.</w:t>
      </w:r>
    </w:p>
    <w:p w14:paraId="5F5EADE9" w14:textId="3761DDFF" w:rsidR="00EA316F" w:rsidRPr="001E7C41" w:rsidRDefault="00CD3C6C" w:rsidP="00EA316F">
      <w:pPr>
        <w:autoSpaceDE w:val="0"/>
        <w:autoSpaceDN w:val="0"/>
        <w:adjustRightInd w:val="0"/>
        <w:ind w:firstLine="567"/>
        <w:jc w:val="both"/>
        <w:rPr>
          <w:rFonts w:ascii="Tahoma" w:hAnsi="Tahoma" w:cs="Tahoma"/>
        </w:rPr>
      </w:pPr>
      <w:r w:rsidRPr="001E7C41">
        <w:rPr>
          <w:rFonts w:ascii="Tahoma" w:hAnsi="Tahoma" w:cs="Tahoma"/>
        </w:rPr>
        <w:lastRenderedPageBreak/>
        <w:t>5. </w:t>
      </w:r>
      <w:r w:rsidR="00EA316F" w:rsidRPr="001E7C41">
        <w:rPr>
          <w:rFonts w:ascii="Tahoma" w:hAnsi="Tahoma" w:cs="Tahoma"/>
        </w:rPr>
        <w:t xml:space="preserve">Органы местного самоуправления </w:t>
      </w:r>
      <w:proofErr w:type="spellStart"/>
      <w:r w:rsidR="00EA316F" w:rsidRPr="001E7C41">
        <w:rPr>
          <w:rFonts w:ascii="Tahoma" w:hAnsi="Tahoma" w:cs="Tahoma"/>
        </w:rPr>
        <w:t>Надеждинского</w:t>
      </w:r>
      <w:proofErr w:type="spellEnd"/>
      <w:r w:rsidR="00EA316F" w:rsidRPr="001E7C41">
        <w:rPr>
          <w:rFonts w:ascii="Tahoma" w:hAnsi="Tahoma" w:cs="Tahoma"/>
        </w:rPr>
        <w:t xml:space="preserve"> муниципального района осуществляют полномочия в области землепользования и застройки по:</w:t>
      </w:r>
    </w:p>
    <w:p w14:paraId="4E42AFD7" w14:textId="64F6831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6F60B008" w14:textId="5CBCA4A3"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организации и проведению общественных обсуждений или публичных слушаний по вопросам градостроительной деятельности;</w:t>
      </w:r>
    </w:p>
    <w:p w14:paraId="6B4E1671" w14:textId="72430F05"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3</w:t>
      </w:r>
      <w:r w:rsidR="00CD3C6C" w:rsidRPr="001E7C41">
        <w:rPr>
          <w:rFonts w:ascii="Tahoma" w:hAnsi="Tahoma" w:cs="Tahoma"/>
        </w:rPr>
        <w:t>) </w:t>
      </w:r>
      <w:r w:rsidRPr="001E7C41">
        <w:rPr>
          <w:rFonts w:ascii="Tahoma" w:hAnsi="Tahoma" w:cs="Tahoma"/>
        </w:rPr>
        <w:t>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DBFF0B4" w14:textId="63B073B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4</w:t>
      </w:r>
      <w:r w:rsidR="00CD3C6C" w:rsidRPr="001E7C41">
        <w:rPr>
          <w:rFonts w:ascii="Tahoma" w:hAnsi="Tahoma" w:cs="Tahoma"/>
        </w:rPr>
        <w:t>) </w:t>
      </w:r>
      <w:r w:rsidRPr="001E7C41">
        <w:rPr>
          <w:rFonts w:ascii="Tahoma" w:hAnsi="Tahoma" w:cs="Tahoma"/>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3781E269" w14:textId="3964BA33"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5</w:t>
      </w:r>
      <w:r w:rsidR="00CD3C6C" w:rsidRPr="001E7C41">
        <w:rPr>
          <w:rFonts w:ascii="Tahoma" w:hAnsi="Tahoma" w:cs="Tahoma"/>
        </w:rPr>
        <w:t>) </w:t>
      </w:r>
      <w:r w:rsidRPr="001E7C41">
        <w:rPr>
          <w:rFonts w:ascii="Tahoma" w:hAnsi="Tahoma" w:cs="Tahoma"/>
        </w:rPr>
        <w:t>выдаче градостроительного плана земельного участка;</w:t>
      </w:r>
    </w:p>
    <w:p w14:paraId="0CD7B8C1" w14:textId="31049F2D"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6</w:t>
      </w:r>
      <w:r w:rsidR="00CD3C6C" w:rsidRPr="001E7C41">
        <w:rPr>
          <w:rFonts w:ascii="Tahoma" w:hAnsi="Tahoma" w:cs="Tahoma"/>
        </w:rPr>
        <w:t>) </w:t>
      </w:r>
      <w:r w:rsidRPr="001E7C41">
        <w:rPr>
          <w:rFonts w:ascii="Tahoma" w:hAnsi="Tahoma" w:cs="Tahoma"/>
        </w:rPr>
        <w:t>выдаче разрешений на строительство, разрешений на ввод объекто</w:t>
      </w:r>
      <w:r w:rsidR="00CD3C6C" w:rsidRPr="001E7C41">
        <w:rPr>
          <w:rFonts w:ascii="Tahoma" w:hAnsi="Tahoma" w:cs="Tahoma"/>
        </w:rPr>
        <w:t>в в </w:t>
      </w:r>
      <w:r w:rsidRPr="001E7C41">
        <w:rPr>
          <w:rFonts w:ascii="Tahoma" w:hAnsi="Tahoma" w:cs="Tahoma"/>
        </w:rPr>
        <w:t xml:space="preserve">эксплуатацию </w:t>
      </w:r>
      <w:r w:rsidRPr="001E7C41">
        <w:rPr>
          <w:rFonts w:ascii="Tahoma" w:hAnsi="Tahoma" w:cs="Tahoma"/>
        </w:rPr>
        <w:lastRenderedPageBreak/>
        <w:t>в пределах полномочий, установленных Градостроительным кодексом Российской Федерации;</w:t>
      </w:r>
    </w:p>
    <w:p w14:paraId="4AD77916" w14:textId="5F5BE267"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7</w:t>
      </w:r>
      <w:r w:rsidR="00CD3C6C" w:rsidRPr="001E7C41">
        <w:rPr>
          <w:rFonts w:ascii="Tahoma" w:hAnsi="Tahoma" w:cs="Tahoma"/>
        </w:rPr>
        <w:t>) </w:t>
      </w:r>
      <w:r w:rsidRPr="001E7C41">
        <w:rPr>
          <w:rFonts w:ascii="Tahoma" w:hAnsi="Tahoma" w:cs="Tahoma"/>
        </w:rPr>
        <w:t>направлению уведомления о соответ</w:t>
      </w:r>
      <w:r w:rsidR="00CD3C6C" w:rsidRPr="001E7C41">
        <w:rPr>
          <w:rFonts w:ascii="Tahoma" w:hAnsi="Tahoma" w:cs="Tahoma"/>
        </w:rPr>
        <w:t>ствии указанных в уведомлении о </w:t>
      </w:r>
      <w:r w:rsidRPr="001E7C41">
        <w:rPr>
          <w:rFonts w:ascii="Tahoma" w:hAnsi="Tahoma" w:cs="Tahoma"/>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w:t>
      </w:r>
      <w:r w:rsidR="00CD3C6C" w:rsidRPr="001E7C41">
        <w:rPr>
          <w:rFonts w:ascii="Tahoma" w:hAnsi="Tahoma" w:cs="Tahoma"/>
        </w:rPr>
        <w:t>ствии указанных в уведомлении о </w:t>
      </w:r>
      <w:r w:rsidRPr="001E7C41">
        <w:rPr>
          <w:rFonts w:ascii="Tahoma" w:hAnsi="Tahoma" w:cs="Tahoma"/>
        </w:rPr>
        <w:t xml:space="preserve">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w:t>
      </w:r>
      <w:r w:rsidRPr="001E7C41">
        <w:rPr>
          <w:rFonts w:ascii="Tahoma" w:hAnsi="Tahoma" w:cs="Tahoma"/>
        </w:rPr>
        <w:lastRenderedPageBreak/>
        <w:t>территории Тавричанского сельского поселения;</w:t>
      </w:r>
    </w:p>
    <w:p w14:paraId="474D2AF1" w14:textId="7D3409FC"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8</w:t>
      </w:r>
      <w:r w:rsidR="00CD3C6C" w:rsidRPr="001E7C41">
        <w:rPr>
          <w:rFonts w:ascii="Tahoma" w:hAnsi="Tahoma" w:cs="Tahoma"/>
        </w:rPr>
        <w:t>) </w:t>
      </w:r>
      <w:r w:rsidRPr="001E7C41">
        <w:rPr>
          <w:rFonts w:ascii="Tahoma" w:hAnsi="Tahoma" w:cs="Tahoma"/>
        </w:rPr>
        <w:t>осуществлению муниципального земельного контроля;</w:t>
      </w:r>
    </w:p>
    <w:p w14:paraId="7675333E" w14:textId="7631B24D"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9</w:t>
      </w:r>
      <w:r w:rsidR="00CD3C6C" w:rsidRPr="001E7C41">
        <w:rPr>
          <w:rFonts w:ascii="Tahoma" w:hAnsi="Tahoma" w:cs="Tahoma"/>
        </w:rPr>
        <w:t>) </w:t>
      </w:r>
      <w:r w:rsidRPr="001E7C41">
        <w:rPr>
          <w:rFonts w:ascii="Tahoma" w:hAnsi="Tahoma" w:cs="Tahoma"/>
        </w:rPr>
        <w:t xml:space="preserve">предоставлению земельных участков, находящихся в муниципальной собственности, а также земельных участков, государственная собственность на которые не разграничена, за исключением случаев, предусмотренных Законом </w:t>
      </w:r>
      <w:r w:rsidR="00CD3C6C" w:rsidRPr="001E7C41">
        <w:rPr>
          <w:rFonts w:ascii="Tahoma" w:hAnsi="Tahoma" w:cs="Tahoma"/>
        </w:rPr>
        <w:br/>
      </w:r>
      <w:r w:rsidRPr="001E7C41">
        <w:rPr>
          <w:rFonts w:ascii="Tahoma" w:hAnsi="Tahoma" w:cs="Tahoma"/>
        </w:rPr>
        <w:t>№ 497-КЗ;</w:t>
      </w:r>
    </w:p>
    <w:p w14:paraId="093BCD9C" w14:textId="6421C5EC"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10</w:t>
      </w:r>
      <w:r w:rsidR="00CD3C6C" w:rsidRPr="001E7C41">
        <w:rPr>
          <w:rFonts w:ascii="Tahoma" w:hAnsi="Tahoma" w:cs="Tahoma"/>
        </w:rPr>
        <w:t>) </w:t>
      </w:r>
      <w:r w:rsidRPr="001E7C41">
        <w:rPr>
          <w:rFonts w:ascii="Tahoma" w:hAnsi="Tahoma" w:cs="Tahoma"/>
        </w:rPr>
        <w:t>иным вопросам, отнесенным к по</w:t>
      </w:r>
      <w:bookmarkStart w:id="14" w:name="_GoBack"/>
      <w:bookmarkEnd w:id="14"/>
      <w:r w:rsidRPr="001E7C41">
        <w:rPr>
          <w:rFonts w:ascii="Tahoma" w:hAnsi="Tahoma" w:cs="Tahoma"/>
        </w:rPr>
        <w:t xml:space="preserve">лномочиям органов местного самоуправления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района федеральными законами и принимаемыми в соответствии с ними законами Приморского края, Уставом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района и решениями Думы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района. </w:t>
      </w:r>
    </w:p>
    <w:p w14:paraId="564B855B" w14:textId="1BC084D9"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6. На основании Закона Приморского края от 5 мар</w:t>
      </w:r>
      <w:r w:rsidR="003A087C" w:rsidRPr="001E7C41">
        <w:rPr>
          <w:rFonts w:ascii="Tahoma" w:hAnsi="Tahoma" w:cs="Tahoma"/>
        </w:rPr>
        <w:t>та 2007 г</w:t>
      </w:r>
      <w:r w:rsidR="001511CC" w:rsidRPr="001E7C41">
        <w:rPr>
          <w:rFonts w:ascii="Tahoma" w:hAnsi="Tahoma" w:cs="Tahoma"/>
        </w:rPr>
        <w:t>ода</w:t>
      </w:r>
      <w:r w:rsidR="003A087C" w:rsidRPr="001E7C41">
        <w:rPr>
          <w:rFonts w:ascii="Tahoma" w:hAnsi="Tahoma" w:cs="Tahoma"/>
        </w:rPr>
        <w:t xml:space="preserve"> № 42-КЗ «О составе и </w:t>
      </w:r>
      <w:r w:rsidRPr="001E7C41">
        <w:rPr>
          <w:rFonts w:ascii="Tahoma" w:hAnsi="Tahoma" w:cs="Tahoma"/>
        </w:rPr>
        <w:t>порядке деятельности комиссии по подготовке пр</w:t>
      </w:r>
      <w:r w:rsidR="00CD3C6C" w:rsidRPr="001E7C41">
        <w:rPr>
          <w:rFonts w:ascii="Tahoma" w:hAnsi="Tahoma" w:cs="Tahoma"/>
        </w:rPr>
        <w:t>оекта правил землепользования и </w:t>
      </w:r>
      <w:r w:rsidRPr="001E7C41">
        <w:rPr>
          <w:rFonts w:ascii="Tahoma" w:hAnsi="Tahoma" w:cs="Tahoma"/>
        </w:rPr>
        <w:t>застройки поселений, муниципальных округов, городских окр</w:t>
      </w:r>
      <w:r w:rsidR="003A087C" w:rsidRPr="001E7C41">
        <w:rPr>
          <w:rFonts w:ascii="Tahoma" w:hAnsi="Tahoma" w:cs="Tahoma"/>
        </w:rPr>
        <w:t>угов и межселенных территорий в </w:t>
      </w:r>
      <w:r w:rsidRPr="001E7C41">
        <w:rPr>
          <w:rFonts w:ascii="Tahoma" w:hAnsi="Tahoma" w:cs="Tahoma"/>
        </w:rPr>
        <w:t xml:space="preserve">Приморском </w:t>
      </w:r>
      <w:r w:rsidRPr="001E7C41">
        <w:rPr>
          <w:rFonts w:ascii="Tahoma" w:hAnsi="Tahoma" w:cs="Tahoma"/>
        </w:rPr>
        <w:lastRenderedPageBreak/>
        <w:t>крае»</w:t>
      </w:r>
      <w:r w:rsidR="00A51A13" w:rsidRPr="001E7C41">
        <w:rPr>
          <w:rFonts w:ascii="Tahoma" w:hAnsi="Tahoma" w:cs="Tahoma"/>
        </w:rPr>
        <w:t>, Закона № 497-КЗ</w:t>
      </w:r>
      <w:r w:rsidRPr="001E7C41">
        <w:rPr>
          <w:rFonts w:ascii="Tahoma" w:hAnsi="Tahoma" w:cs="Tahoma"/>
          <w:sz w:val="28"/>
          <w:szCs w:val="28"/>
        </w:rPr>
        <w:t xml:space="preserve"> </w:t>
      </w:r>
      <w:r w:rsidRPr="001E7C41">
        <w:rPr>
          <w:rFonts w:ascii="Tahoma" w:hAnsi="Tahoma" w:cs="Tahoma"/>
        </w:rPr>
        <w:t>Правительством Приморского края создается единая комиссия по подготовке про</w:t>
      </w:r>
      <w:r w:rsidR="00CD3C6C" w:rsidRPr="001E7C41">
        <w:rPr>
          <w:rFonts w:ascii="Tahoma" w:hAnsi="Tahoma" w:cs="Tahoma"/>
        </w:rPr>
        <w:t>ектов правил землепользования и </w:t>
      </w:r>
      <w:r w:rsidRPr="001E7C41">
        <w:rPr>
          <w:rFonts w:ascii="Tahoma" w:hAnsi="Tahoma" w:cs="Tahoma"/>
        </w:rPr>
        <w:t>застройки муниципальных образований Приморского края (далее – Комиссия).</w:t>
      </w:r>
    </w:p>
    <w:p w14:paraId="2A47C9EE" w14:textId="3F5AA575"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Положение о Комиссии и её состав утверждены постановлением Админист</w:t>
      </w:r>
      <w:r w:rsidR="008004DA" w:rsidRPr="001E7C41">
        <w:rPr>
          <w:rFonts w:ascii="Tahoma" w:hAnsi="Tahoma" w:cs="Tahoma"/>
        </w:rPr>
        <w:t>рацией Приморского края от 9 июн</w:t>
      </w:r>
      <w:r w:rsidRPr="001E7C41">
        <w:rPr>
          <w:rFonts w:ascii="Tahoma" w:hAnsi="Tahoma" w:cs="Tahoma"/>
        </w:rPr>
        <w:t>я 2015 г</w:t>
      </w:r>
      <w:r w:rsidR="001511CC" w:rsidRPr="001E7C41">
        <w:rPr>
          <w:rFonts w:ascii="Tahoma" w:hAnsi="Tahoma" w:cs="Tahoma"/>
        </w:rPr>
        <w:t>ода</w:t>
      </w:r>
      <w:r w:rsidRPr="001E7C41">
        <w:rPr>
          <w:rFonts w:ascii="Tahoma" w:hAnsi="Tahoma" w:cs="Tahoma"/>
        </w:rPr>
        <w:t xml:space="preserve">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032D653B" w14:textId="77777777" w:rsidR="00CD3C6C" w:rsidRPr="001E7C41" w:rsidRDefault="00CD3C6C" w:rsidP="00EA316F">
      <w:pPr>
        <w:widowControl w:val="0"/>
        <w:autoSpaceDE w:val="0"/>
        <w:autoSpaceDN w:val="0"/>
        <w:adjustRightInd w:val="0"/>
        <w:ind w:firstLine="567"/>
        <w:jc w:val="both"/>
        <w:rPr>
          <w:rFonts w:ascii="Tahoma" w:hAnsi="Tahoma" w:cs="Tahoma"/>
        </w:rPr>
      </w:pPr>
    </w:p>
    <w:p w14:paraId="533E1841" w14:textId="0AD15670" w:rsidR="00EA316F" w:rsidRPr="001E7C41" w:rsidRDefault="00EA316F" w:rsidP="00EA316F">
      <w:pPr>
        <w:pStyle w:val="ConsPlusNormal"/>
        <w:rPr>
          <w:rFonts w:ascii="Tahoma" w:hAnsi="Tahoma" w:cs="Tahoma"/>
        </w:rPr>
      </w:pPr>
      <w:r w:rsidRPr="001E7C41">
        <w:rPr>
          <w:rFonts w:ascii="Tahoma" w:hAnsi="Tahoma" w:cs="Tahoma"/>
        </w:rPr>
        <w:t>Статья 2. Изменение видов разрешенного использования земельных участков и объектов капитального строительс</w:t>
      </w:r>
      <w:r w:rsidR="00CD3C6C" w:rsidRPr="001E7C41">
        <w:rPr>
          <w:rFonts w:ascii="Tahoma" w:hAnsi="Tahoma" w:cs="Tahoma"/>
        </w:rPr>
        <w:t>тва физическими и </w:t>
      </w:r>
      <w:r w:rsidRPr="001E7C41">
        <w:rPr>
          <w:rFonts w:ascii="Tahoma" w:hAnsi="Tahoma" w:cs="Tahoma"/>
        </w:rPr>
        <w:t>юридическими лицами</w:t>
      </w:r>
    </w:p>
    <w:p w14:paraId="10355659" w14:textId="77777777" w:rsidR="00EA316F" w:rsidRPr="001E7C41" w:rsidRDefault="00EA316F" w:rsidP="00EA316F">
      <w:pPr>
        <w:widowControl w:val="0"/>
        <w:autoSpaceDE w:val="0"/>
        <w:autoSpaceDN w:val="0"/>
        <w:adjustRightInd w:val="0"/>
        <w:ind w:firstLine="567"/>
        <w:jc w:val="both"/>
        <w:rPr>
          <w:rFonts w:ascii="Tahoma" w:hAnsi="Tahoma" w:cs="Tahoma"/>
        </w:rPr>
      </w:pPr>
    </w:p>
    <w:p w14:paraId="693E5AEA" w14:textId="614C00C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 Градостроительный регламент определяет правовой режим земельных участков равно как всего, что находится над и под по</w:t>
      </w:r>
      <w:r w:rsidR="00CD3C6C" w:rsidRPr="001E7C41">
        <w:rPr>
          <w:rFonts w:ascii="Tahoma" w:hAnsi="Tahoma" w:cs="Tahoma"/>
        </w:rPr>
        <w:t>верхностью земельных участков и </w:t>
      </w:r>
      <w:r w:rsidRPr="001E7C41">
        <w:rPr>
          <w:rFonts w:ascii="Tahoma" w:hAnsi="Tahoma" w:cs="Tahoma"/>
        </w:rPr>
        <w:t xml:space="preserve">используется в процессе застройки и последующей эксплуатации объектов </w:t>
      </w:r>
      <w:r w:rsidRPr="001E7C41">
        <w:rPr>
          <w:rFonts w:ascii="Tahoma" w:hAnsi="Tahoma" w:cs="Tahoma"/>
        </w:rPr>
        <w:lastRenderedPageBreak/>
        <w:t xml:space="preserve">капитального строительства на территории Тавричанского сельского поселения. </w:t>
      </w:r>
    </w:p>
    <w:p w14:paraId="1832A0E5" w14:textId="5421B3D8"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69533B85" w14:textId="2D636E7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виды разрешенного использования земельных участков и объектов капитального строительства;</w:t>
      </w:r>
    </w:p>
    <w:p w14:paraId="391F3E59" w14:textId="0C79DB6A"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EA7BEC9" w14:textId="5B33DC0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3</w:t>
      </w:r>
      <w:r w:rsidR="00CD3C6C" w:rsidRPr="001E7C41">
        <w:rPr>
          <w:rFonts w:ascii="Tahoma" w:hAnsi="Tahoma" w:cs="Tahoma"/>
        </w:rPr>
        <w:t>) </w:t>
      </w:r>
      <w:r w:rsidRPr="001E7C41">
        <w:rPr>
          <w:rFonts w:ascii="Tahoma" w:hAnsi="Tahoma" w:cs="Tahom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F8039DE" w14:textId="0D694268" w:rsidR="00604199" w:rsidRPr="001E7C41" w:rsidRDefault="00EA316F" w:rsidP="00604199">
      <w:pPr>
        <w:widowControl w:val="0"/>
        <w:autoSpaceDE w:val="0"/>
        <w:autoSpaceDN w:val="0"/>
        <w:adjustRightInd w:val="0"/>
        <w:ind w:firstLine="567"/>
        <w:jc w:val="both"/>
        <w:rPr>
          <w:rFonts w:ascii="Tahoma" w:hAnsi="Tahoma" w:cs="Tahoma"/>
        </w:rPr>
      </w:pPr>
      <w:r w:rsidRPr="001E7C41">
        <w:rPr>
          <w:rFonts w:ascii="Tahoma" w:hAnsi="Tahoma" w:cs="Tahoma"/>
        </w:rPr>
        <w:t>4</w:t>
      </w:r>
      <w:r w:rsidR="00CD3C6C" w:rsidRPr="001E7C41">
        <w:rPr>
          <w:rFonts w:ascii="Tahoma" w:hAnsi="Tahoma" w:cs="Tahoma"/>
        </w:rPr>
        <w:t>) </w:t>
      </w:r>
      <w:r w:rsidRPr="001E7C41">
        <w:rPr>
          <w:rFonts w:ascii="Tahoma" w:hAnsi="Tahoma" w:cs="Tahoma"/>
        </w:rPr>
        <w:t>расчетные показатели минимально допустимого уровня обеспеченности территории объектами коммунальной, транспорт</w:t>
      </w:r>
      <w:r w:rsidR="00CD3C6C" w:rsidRPr="001E7C41">
        <w:rPr>
          <w:rFonts w:ascii="Tahoma" w:hAnsi="Tahoma" w:cs="Tahoma"/>
        </w:rPr>
        <w:t>ной, социальной инфраструктур и </w:t>
      </w:r>
      <w:r w:rsidRPr="001E7C41">
        <w:rPr>
          <w:rFonts w:ascii="Tahoma" w:hAnsi="Tahoma" w:cs="Tahoma"/>
        </w:rPr>
        <w:t xml:space="preserve">расчетные показатели </w:t>
      </w:r>
      <w:r w:rsidRPr="001E7C41">
        <w:rPr>
          <w:rFonts w:ascii="Tahoma" w:hAnsi="Tahoma" w:cs="Tahoma"/>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604199" w:rsidRPr="001E7C41">
        <w:rPr>
          <w:rFonts w:ascii="Tahoma" w:hAnsi="Tahoma" w:cs="Tahoma"/>
        </w:rPr>
        <w:t>омплексному развитию территории;</w:t>
      </w:r>
    </w:p>
    <w:p w14:paraId="4538A5B5" w14:textId="3C6F40AE" w:rsidR="00604199" w:rsidRPr="001E7C41" w:rsidRDefault="00604199" w:rsidP="00604199">
      <w:pPr>
        <w:widowControl w:val="0"/>
        <w:autoSpaceDE w:val="0"/>
        <w:autoSpaceDN w:val="0"/>
        <w:adjustRightInd w:val="0"/>
        <w:ind w:firstLine="567"/>
        <w:jc w:val="both"/>
        <w:rPr>
          <w:rFonts w:ascii="Tahoma" w:hAnsi="Tahoma" w:cs="Tahoma"/>
        </w:rPr>
      </w:pPr>
      <w:r w:rsidRPr="001E7C41">
        <w:rPr>
          <w:rFonts w:ascii="Tahoma" w:hAnsi="Tahoma" w:cs="Tahoma"/>
        </w:rPr>
        <w:t>5) требования к архитектурно-градостроительному облику объектов капитального строительства.</w:t>
      </w:r>
    </w:p>
    <w:p w14:paraId="6976A2EB" w14:textId="571CE06F"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3. </w:t>
      </w:r>
      <w:r w:rsidR="00EA316F" w:rsidRPr="001E7C41">
        <w:rPr>
          <w:rFonts w:ascii="Tahoma" w:hAnsi="Tahoma" w:cs="Tahoma"/>
        </w:rPr>
        <w:t>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075511A7" w14:textId="5419CB42"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4. </w:t>
      </w:r>
      <w:r w:rsidR="00EA316F" w:rsidRPr="001E7C41">
        <w:rPr>
          <w:rFonts w:ascii="Tahoma" w:hAnsi="Tahoma" w:cs="Tahoma"/>
        </w:rPr>
        <w:t>Действие градостроительного регламента на территории Тавричанского сельского поселения не распространяется на земельные участки:</w:t>
      </w:r>
    </w:p>
    <w:p w14:paraId="6592E5F1" w14:textId="7A26CD6F"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lastRenderedPageBreak/>
        <w:t>1</w:t>
      </w:r>
      <w:r w:rsidR="00CD3C6C" w:rsidRPr="001E7C41">
        <w:rPr>
          <w:rFonts w:ascii="Tahoma" w:hAnsi="Tahoma" w:cs="Tahoma"/>
        </w:rPr>
        <w:t>) </w:t>
      </w:r>
      <w:r w:rsidRPr="001E7C41">
        <w:rPr>
          <w:rFonts w:ascii="Tahoma" w:hAnsi="Tahoma" w:cs="Tahoma"/>
        </w:rPr>
        <w:t>в границах территорий памятников и ансамблей, включенных в единый государственный реестр объектов культурного</w:t>
      </w:r>
      <w:r w:rsidR="00CD3C6C" w:rsidRPr="001E7C41">
        <w:rPr>
          <w:rFonts w:ascii="Tahoma" w:hAnsi="Tahoma" w:cs="Tahoma"/>
        </w:rPr>
        <w:t xml:space="preserve"> наследия (памятников истории и </w:t>
      </w:r>
      <w:r w:rsidRPr="001E7C41">
        <w:rPr>
          <w:rFonts w:ascii="Tahoma" w:hAnsi="Tahoma" w:cs="Tahoma"/>
        </w:rPr>
        <w:t>культуры) народов Российской Федерации, а также в границах территорий памятников или ансамблей, которые являются выявленными о</w:t>
      </w:r>
      <w:r w:rsidR="008267B8" w:rsidRPr="001E7C41">
        <w:rPr>
          <w:rFonts w:ascii="Tahoma" w:hAnsi="Tahoma" w:cs="Tahoma"/>
        </w:rPr>
        <w:t>бъектами культурного наследия и </w:t>
      </w:r>
      <w:r w:rsidRPr="001E7C41">
        <w:rPr>
          <w:rFonts w:ascii="Tahoma" w:hAnsi="Tahoma" w:cs="Tahoma"/>
        </w:rPr>
        <w:t>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F8C4A2F" w14:textId="7AD380A3"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в границах территорий общего пользования;</w:t>
      </w:r>
    </w:p>
    <w:p w14:paraId="5406BBAC" w14:textId="1A31021B"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3</w:t>
      </w:r>
      <w:r w:rsidR="00CD3C6C" w:rsidRPr="001E7C41">
        <w:rPr>
          <w:rFonts w:ascii="Tahoma" w:hAnsi="Tahoma" w:cs="Tahoma"/>
        </w:rPr>
        <w:t>) </w:t>
      </w:r>
      <w:r w:rsidRPr="001E7C41">
        <w:rPr>
          <w:rFonts w:ascii="Tahoma" w:hAnsi="Tahoma" w:cs="Tahoma"/>
        </w:rPr>
        <w:t>предназначенные для размещения линейных объектов и (или) занятые линейными объектами;</w:t>
      </w:r>
    </w:p>
    <w:p w14:paraId="215AA415" w14:textId="2AA3C9DF"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4</w:t>
      </w:r>
      <w:r w:rsidR="00CD3C6C" w:rsidRPr="001E7C41">
        <w:rPr>
          <w:rFonts w:ascii="Tahoma" w:hAnsi="Tahoma" w:cs="Tahoma"/>
        </w:rPr>
        <w:t>) </w:t>
      </w:r>
      <w:r w:rsidRPr="001E7C41">
        <w:rPr>
          <w:rFonts w:ascii="Tahoma" w:hAnsi="Tahoma" w:cs="Tahoma"/>
        </w:rPr>
        <w:t>предоставленные для добычи полезных ископаемых.</w:t>
      </w:r>
    </w:p>
    <w:p w14:paraId="2D557101" w14:textId="2452787A" w:rsidR="00EA316F" w:rsidRPr="001E7C41" w:rsidRDefault="00CD3C6C" w:rsidP="00EA316F">
      <w:pPr>
        <w:autoSpaceDE w:val="0"/>
        <w:autoSpaceDN w:val="0"/>
        <w:adjustRightInd w:val="0"/>
        <w:ind w:firstLine="567"/>
        <w:jc w:val="both"/>
        <w:rPr>
          <w:rFonts w:ascii="Tahoma" w:hAnsi="Tahoma" w:cs="Tahoma"/>
        </w:rPr>
      </w:pPr>
      <w:r w:rsidRPr="001E7C41">
        <w:rPr>
          <w:rFonts w:ascii="Tahoma" w:hAnsi="Tahoma" w:cs="Tahoma"/>
        </w:rPr>
        <w:t>5. </w:t>
      </w:r>
      <w:r w:rsidR="00EA316F" w:rsidRPr="001E7C41">
        <w:rPr>
          <w:rFonts w:ascii="Tahoma" w:hAnsi="Tahoma" w:cs="Tahoma"/>
        </w:rPr>
        <w:t>Градостроительные регламенты на территории Тавричанского сельского поселения не установлены для земель лесного фонда, земель, покрытых поверхностными водами, земель за</w:t>
      </w:r>
      <w:r w:rsidR="00EA316F" w:rsidRPr="001E7C41">
        <w:rPr>
          <w:rFonts w:ascii="Tahoma" w:hAnsi="Tahoma" w:cs="Tahoma"/>
        </w:rPr>
        <w:lastRenderedPageBreak/>
        <w:t>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w:t>
      </w:r>
      <w:r w:rsidRPr="001E7C41">
        <w:rPr>
          <w:rFonts w:ascii="Tahoma" w:hAnsi="Tahoma" w:cs="Tahoma"/>
        </w:rPr>
        <w:t>скохозяйственного назначения, в </w:t>
      </w:r>
      <w:r w:rsidR="00EA316F" w:rsidRPr="001E7C41">
        <w:rPr>
          <w:rFonts w:ascii="Tahoma" w:hAnsi="Tahoma" w:cs="Tahoma"/>
        </w:rPr>
        <w:t xml:space="preserve">границах </w:t>
      </w:r>
      <w:r w:rsidR="00D1593E" w:rsidRPr="001E7C41">
        <w:rPr>
          <w:rFonts w:ascii="Tahoma" w:hAnsi="Tahoma" w:cs="Tahoma"/>
        </w:rPr>
        <w:t>особых экономических зон и территори</w:t>
      </w:r>
      <w:r w:rsidR="00B94970" w:rsidRPr="001E7C41">
        <w:rPr>
          <w:rFonts w:ascii="Tahoma" w:hAnsi="Tahoma" w:cs="Tahoma"/>
        </w:rPr>
        <w:t>и</w:t>
      </w:r>
      <w:r w:rsidR="00D1593E" w:rsidRPr="001E7C41">
        <w:rPr>
          <w:rFonts w:ascii="Tahoma" w:hAnsi="Tahoma" w:cs="Tahoma"/>
        </w:rPr>
        <w:t xml:space="preserve"> опережающего </w:t>
      </w:r>
      <w:r w:rsidR="00EA316F" w:rsidRPr="001E7C41">
        <w:rPr>
          <w:rFonts w:ascii="Tahoma" w:hAnsi="Tahoma" w:cs="Tahoma"/>
        </w:rPr>
        <w:t>развития</w:t>
      </w:r>
      <w:r w:rsidR="00B94970" w:rsidRPr="001E7C41">
        <w:rPr>
          <w:rFonts w:ascii="Tahoma" w:hAnsi="Tahoma" w:cs="Tahoma"/>
        </w:rPr>
        <w:t xml:space="preserve"> «Приморье»</w:t>
      </w:r>
      <w:r w:rsidR="00EA316F" w:rsidRPr="001E7C41">
        <w:rPr>
          <w:rFonts w:ascii="Tahoma" w:hAnsi="Tahoma" w:cs="Tahoma"/>
        </w:rPr>
        <w:t>.</w:t>
      </w:r>
    </w:p>
    <w:p w14:paraId="41DCEFC1" w14:textId="45AABBBF"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6.</w:t>
      </w:r>
      <w:r w:rsidR="00CD3C6C" w:rsidRPr="001E7C41">
        <w:rPr>
          <w:rFonts w:ascii="Tahoma" w:hAnsi="Tahoma" w:cs="Tahoma"/>
        </w:rPr>
        <w:t> </w:t>
      </w:r>
      <w:r w:rsidRPr="001E7C41">
        <w:rPr>
          <w:rFonts w:ascii="Tahoma" w:hAnsi="Tahoma" w:cs="Tahoma"/>
        </w:rPr>
        <w:t>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53E6A863" w14:textId="35A1E6E9"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основные виды разрешенного использования;</w:t>
      </w:r>
    </w:p>
    <w:p w14:paraId="52D6BFAC" w14:textId="4B5E177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 xml:space="preserve">условно разрешенные виды использования, решение о предоставлении разрешения на которые принимается главой </w:t>
      </w:r>
      <w:proofErr w:type="spellStart"/>
      <w:r w:rsidRPr="001E7C41">
        <w:rPr>
          <w:rFonts w:ascii="Tahoma" w:hAnsi="Tahoma" w:cs="Tahoma"/>
        </w:rPr>
        <w:t>Надежд</w:t>
      </w:r>
      <w:r w:rsidR="00CD3C6C" w:rsidRPr="001E7C41">
        <w:rPr>
          <w:rFonts w:ascii="Tahoma" w:hAnsi="Tahoma" w:cs="Tahoma"/>
        </w:rPr>
        <w:t>инского</w:t>
      </w:r>
      <w:proofErr w:type="spellEnd"/>
      <w:r w:rsidR="00CD3C6C" w:rsidRPr="001E7C41">
        <w:rPr>
          <w:rFonts w:ascii="Tahoma" w:hAnsi="Tahoma" w:cs="Tahoma"/>
        </w:rPr>
        <w:t xml:space="preserve"> муниципального района в </w:t>
      </w:r>
      <w:r w:rsidRPr="001E7C41">
        <w:rPr>
          <w:rFonts w:ascii="Tahoma" w:hAnsi="Tahoma" w:cs="Tahoma"/>
        </w:rPr>
        <w:t>порядке, предусмотренном статьей 39 Градостроительного кодекса Российской Федерации, с учетом особенностей, установленных Федеральным законом</w:t>
      </w:r>
      <w:r w:rsidR="003A087C" w:rsidRPr="001E7C41">
        <w:rPr>
          <w:rFonts w:ascii="Tahoma" w:hAnsi="Tahoma" w:cs="Tahoma"/>
        </w:rPr>
        <w:t xml:space="preserve"> от </w:t>
      </w:r>
      <w:r w:rsidR="00CD3C6C" w:rsidRPr="001E7C41">
        <w:rPr>
          <w:rFonts w:ascii="Tahoma" w:hAnsi="Tahoma" w:cs="Tahoma"/>
        </w:rPr>
        <w:br/>
      </w:r>
      <w:r w:rsidR="003A087C" w:rsidRPr="001E7C41">
        <w:rPr>
          <w:rFonts w:ascii="Tahoma" w:hAnsi="Tahoma" w:cs="Tahoma"/>
        </w:rPr>
        <w:t>13 июля 2015 г</w:t>
      </w:r>
      <w:r w:rsidR="001511CC" w:rsidRPr="001E7C41">
        <w:rPr>
          <w:rFonts w:ascii="Tahoma" w:hAnsi="Tahoma" w:cs="Tahoma"/>
        </w:rPr>
        <w:t>ода</w:t>
      </w:r>
      <w:r w:rsidR="003A087C" w:rsidRPr="001E7C41">
        <w:rPr>
          <w:rFonts w:ascii="Tahoma" w:hAnsi="Tahoma" w:cs="Tahoma"/>
        </w:rPr>
        <w:t xml:space="preserve"> № 212-ФЗ «О </w:t>
      </w:r>
      <w:r w:rsidRPr="001E7C41">
        <w:rPr>
          <w:rFonts w:ascii="Tahoma" w:hAnsi="Tahoma" w:cs="Tahoma"/>
        </w:rPr>
        <w:t>свободном порте Владивосток» (далее – Федеральный закон № 212-ФЗ);</w:t>
      </w:r>
    </w:p>
    <w:p w14:paraId="1383FDEE" w14:textId="4AA83A79"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lastRenderedPageBreak/>
        <w:t>3</w:t>
      </w:r>
      <w:r w:rsidR="00CD3C6C" w:rsidRPr="001E7C41">
        <w:rPr>
          <w:rFonts w:ascii="Tahoma" w:hAnsi="Tahoma" w:cs="Tahoma"/>
        </w:rPr>
        <w:t>) </w:t>
      </w:r>
      <w:r w:rsidRPr="001E7C41">
        <w:rPr>
          <w:rFonts w:ascii="Tahoma" w:hAnsi="Tahoma" w:cs="Tahoma"/>
        </w:rPr>
        <w:t>вспомогательные виды разрешенного исп</w:t>
      </w:r>
      <w:r w:rsidR="00CD3C6C" w:rsidRPr="001E7C41">
        <w:rPr>
          <w:rFonts w:ascii="Tahoma" w:hAnsi="Tahoma" w:cs="Tahoma"/>
        </w:rPr>
        <w:t>ользования, допустимые только в </w:t>
      </w:r>
      <w:r w:rsidRPr="001E7C41">
        <w:rPr>
          <w:rFonts w:ascii="Tahoma" w:hAnsi="Tahoma" w:cs="Tahoma"/>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9B16223" w14:textId="4650E66A"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7. </w:t>
      </w:r>
      <w:r w:rsidR="00EA316F" w:rsidRPr="001E7C41">
        <w:rPr>
          <w:rFonts w:ascii="Tahoma" w:hAnsi="Tahoma" w:cs="Tahoma"/>
        </w:rPr>
        <w:t>Описание видов разрешенного использования земельных участков и объектов капитального строительства, установленных в градостроитель</w:t>
      </w:r>
      <w:r w:rsidR="003A087C" w:rsidRPr="001E7C41">
        <w:rPr>
          <w:rFonts w:ascii="Tahoma" w:hAnsi="Tahoma" w:cs="Tahoma"/>
        </w:rPr>
        <w:t>ных регламентах, определяется в </w:t>
      </w:r>
      <w:r w:rsidR="00EA316F" w:rsidRPr="001E7C41">
        <w:rPr>
          <w:rFonts w:ascii="Tahoma" w:hAnsi="Tahoma" w:cs="Tahoma"/>
        </w:rPr>
        <w:t>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350EA7EA" w14:textId="0AE49CA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8.</w:t>
      </w:r>
      <w:r w:rsidR="00CD3C6C" w:rsidRPr="001E7C41">
        <w:rPr>
          <w:rFonts w:ascii="Tahoma" w:hAnsi="Tahoma" w:cs="Tahoma"/>
        </w:rPr>
        <w:t> </w:t>
      </w:r>
      <w:r w:rsidRPr="001E7C41">
        <w:rPr>
          <w:rFonts w:ascii="Tahoma" w:hAnsi="Tahoma" w:cs="Tahoma"/>
        </w:rPr>
        <w:t>Размещение и эксплуатация линейного объекта (кроме железных дорог общего пользования и автомобильных дорог об</w:t>
      </w:r>
      <w:r w:rsidR="00CD3C6C" w:rsidRPr="001E7C41">
        <w:rPr>
          <w:rFonts w:ascii="Tahoma" w:hAnsi="Tahoma" w:cs="Tahoma"/>
        </w:rPr>
        <w:t>щего пользования федерального и </w:t>
      </w:r>
      <w:r w:rsidRPr="001E7C41">
        <w:rPr>
          <w:rFonts w:ascii="Tahoma" w:hAnsi="Tahoma" w:cs="Tahoma"/>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w:t>
      </w:r>
      <w:r w:rsidRPr="001E7C41">
        <w:rPr>
          <w:rFonts w:ascii="Tahoma" w:hAnsi="Tahoma" w:cs="Tahoma"/>
        </w:rPr>
        <w:lastRenderedPageBreak/>
        <w:t xml:space="preserve">знаков, </w:t>
      </w:r>
      <w:r w:rsidR="00D1593E" w:rsidRPr="001E7C41">
        <w:rPr>
          <w:rFonts w:ascii="Tahoma" w:hAnsi="Tahoma" w:cs="Tahoma"/>
        </w:rPr>
        <w:t xml:space="preserve">элементов </w:t>
      </w:r>
      <w:r w:rsidRPr="001E7C41">
        <w:rPr>
          <w:rFonts w:ascii="Tahoma" w:hAnsi="Tahoma" w:cs="Tahoma"/>
        </w:rPr>
        <w:t xml:space="preserve">благоустройства допускается без отдельного указания в градостроительном регламенте для любой территориальной зоны. </w:t>
      </w:r>
    </w:p>
    <w:p w14:paraId="0E4C95A0" w14:textId="3D426F1A"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9.</w:t>
      </w:r>
      <w:r w:rsidR="00CD3C6C" w:rsidRPr="001E7C41">
        <w:rPr>
          <w:rFonts w:ascii="Tahoma" w:hAnsi="Tahoma" w:cs="Tahoma"/>
        </w:rPr>
        <w:t> </w:t>
      </w:r>
      <w:r w:rsidRPr="001E7C41">
        <w:rPr>
          <w:rFonts w:ascii="Tahoma" w:hAnsi="Tahoma" w:cs="Tahoma"/>
        </w:rPr>
        <w:t>Изменение одного вида разрешенного использова</w:t>
      </w:r>
      <w:r w:rsidR="00CD3C6C" w:rsidRPr="001E7C41">
        <w:rPr>
          <w:rFonts w:ascii="Tahoma" w:hAnsi="Tahoma" w:cs="Tahoma"/>
        </w:rPr>
        <w:t>ния земельных участков и </w:t>
      </w:r>
      <w:r w:rsidRPr="001E7C41">
        <w:rPr>
          <w:rFonts w:ascii="Tahoma" w:hAnsi="Tahoma" w:cs="Tahoma"/>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B14D7E5" w14:textId="09087878"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10. </w:t>
      </w:r>
      <w:r w:rsidR="00EA316F" w:rsidRPr="001E7C41">
        <w:rPr>
          <w:rFonts w:ascii="Tahoma" w:hAnsi="Tahoma" w:cs="Tahoma"/>
        </w:rPr>
        <w:t>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Pr="001E7C41">
        <w:rPr>
          <w:rFonts w:ascii="Tahoma" w:hAnsi="Tahoma" w:cs="Tahoma"/>
        </w:rPr>
        <w:t>моуправления, государственных и </w:t>
      </w:r>
      <w:r w:rsidR="00EA316F" w:rsidRPr="001E7C41">
        <w:rPr>
          <w:rFonts w:ascii="Tahoma" w:hAnsi="Tahoma" w:cs="Tahoma"/>
        </w:rPr>
        <w:t xml:space="preserve">муниципальных учреждений, государственных и муниципальных унитарных предприятий, выбираются самостоятельно </w:t>
      </w:r>
      <w:r w:rsidRPr="001E7C41">
        <w:rPr>
          <w:rFonts w:ascii="Tahoma" w:hAnsi="Tahoma" w:cs="Tahoma"/>
        </w:rPr>
        <w:t>без дополнительных разрешений и </w:t>
      </w:r>
      <w:r w:rsidR="00EA316F" w:rsidRPr="001E7C41">
        <w:rPr>
          <w:rFonts w:ascii="Tahoma" w:hAnsi="Tahoma" w:cs="Tahoma"/>
        </w:rPr>
        <w:t>согласования.</w:t>
      </w:r>
    </w:p>
    <w:p w14:paraId="59AB2B94" w14:textId="4E68CDF0"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11. </w:t>
      </w:r>
      <w:r w:rsidR="00EA316F" w:rsidRPr="001E7C41">
        <w:rPr>
          <w:rFonts w:ascii="Tahoma" w:hAnsi="Tahoma" w:cs="Tahoma"/>
        </w:rPr>
        <w:t xml:space="preserve">Правообладатели земельных участков, </w:t>
      </w:r>
      <w:r w:rsidR="00EA316F" w:rsidRPr="001E7C41">
        <w:rPr>
          <w:rFonts w:ascii="Tahoma" w:hAnsi="Tahoma" w:cs="Tahoma"/>
        </w:rPr>
        <w:lastRenderedPageBreak/>
        <w:t>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16B3C03C" w14:textId="4B621C03"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12. </w:t>
      </w:r>
      <w:r w:rsidR="00EA316F" w:rsidRPr="001E7C41">
        <w:rPr>
          <w:rFonts w:ascii="Tahoma" w:hAnsi="Tahoma" w:cs="Tahoma"/>
        </w:rPr>
        <w:t xml:space="preserve">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w:t>
      </w:r>
      <w:r w:rsidR="00EA316F" w:rsidRPr="001E7C41">
        <w:rPr>
          <w:rFonts w:ascii="Tahoma" w:hAnsi="Tahoma" w:cs="Tahoma"/>
        </w:rPr>
        <w:lastRenderedPageBreak/>
        <w:t>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08E26DC1" w14:textId="5E3E4F4B"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13. </w:t>
      </w:r>
      <w:r w:rsidR="00EA316F" w:rsidRPr="001E7C41">
        <w:rPr>
          <w:rFonts w:ascii="Tahoma" w:hAnsi="Tahoma" w:cs="Tahoma"/>
        </w:rPr>
        <w:t>Изменение одного вида разрешенного исп</w:t>
      </w:r>
      <w:r w:rsidRPr="001E7C41">
        <w:rPr>
          <w:rFonts w:ascii="Tahoma" w:hAnsi="Tahoma" w:cs="Tahoma"/>
        </w:rPr>
        <w:t>ользования земельных участков и </w:t>
      </w:r>
      <w:r w:rsidR="00EA316F" w:rsidRPr="001E7C41">
        <w:rPr>
          <w:rFonts w:ascii="Tahoma" w:hAnsi="Tahoma" w:cs="Tahoma"/>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Pr="001E7C41">
        <w:rPr>
          <w:rFonts w:ascii="Tahoma" w:hAnsi="Tahoma" w:cs="Tahoma"/>
        </w:rPr>
        <w:t>ваний технических регламентов и </w:t>
      </w:r>
      <w:r w:rsidR="00EA316F" w:rsidRPr="001E7C41">
        <w:rPr>
          <w:rFonts w:ascii="Tahoma" w:hAnsi="Tahoma" w:cs="Tahoma"/>
        </w:rPr>
        <w:t>утверждается правовым актом соответствующего органа государственной власти или органа местного самоуправления.</w:t>
      </w:r>
    </w:p>
    <w:p w14:paraId="7199422D" w14:textId="1BCE4E82"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14. </w:t>
      </w:r>
      <w:r w:rsidR="00EA316F" w:rsidRPr="001E7C41">
        <w:rPr>
          <w:rFonts w:ascii="Tahoma" w:hAnsi="Tahoma" w:cs="Tahoma"/>
        </w:rPr>
        <w:t>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w:t>
      </w:r>
      <w:r w:rsidR="00EA316F" w:rsidRPr="001E7C41">
        <w:rPr>
          <w:rFonts w:ascii="Tahoma" w:hAnsi="Tahoma" w:cs="Tahoma"/>
        </w:rPr>
        <w:lastRenderedPageBreak/>
        <w:t>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1F8CB9FA"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4C7686F" w14:textId="4019F169"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16. </w:t>
      </w:r>
      <w:r w:rsidR="00EA316F" w:rsidRPr="001E7C41">
        <w:rPr>
          <w:rFonts w:ascii="Tahoma" w:hAnsi="Tahoma" w:cs="Tahoma"/>
        </w:rPr>
        <w:t>Предоставление разрешения на условно разрешенный вид использования земельного участка или объекта капитального</w:t>
      </w:r>
      <w:r w:rsidRPr="001E7C41">
        <w:rPr>
          <w:rFonts w:ascii="Tahoma" w:hAnsi="Tahoma" w:cs="Tahoma"/>
        </w:rPr>
        <w:t xml:space="preserve"> строительства осуществляется в </w:t>
      </w:r>
      <w:r w:rsidR="00EA316F" w:rsidRPr="001E7C41">
        <w:rPr>
          <w:rFonts w:ascii="Tahoma" w:hAnsi="Tahoma" w:cs="Tahoma"/>
        </w:rPr>
        <w:t>соответствии со статьей 39 Градостроительного</w:t>
      </w:r>
      <w:r w:rsidRPr="001E7C41">
        <w:rPr>
          <w:rFonts w:ascii="Tahoma" w:hAnsi="Tahoma" w:cs="Tahoma"/>
        </w:rPr>
        <w:t xml:space="preserve"> кодекса Российской Федерации с </w:t>
      </w:r>
      <w:r w:rsidR="00EA316F" w:rsidRPr="001E7C41">
        <w:rPr>
          <w:rFonts w:ascii="Tahoma" w:hAnsi="Tahoma" w:cs="Tahoma"/>
        </w:rPr>
        <w:t>учетом особенностей, установленных Федеральным законом № 212-ФЗ, и в порядке, установленном постановлением № 180-па.</w:t>
      </w:r>
    </w:p>
    <w:p w14:paraId="20FE6881" w14:textId="7977D7B7"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17. </w:t>
      </w:r>
      <w:r w:rsidR="00EA316F" w:rsidRPr="001E7C41">
        <w:rPr>
          <w:rFonts w:ascii="Tahoma" w:hAnsi="Tahoma" w:cs="Tahoma"/>
        </w:rPr>
        <w:t>Изменение одного вида разрешенного ис</w:t>
      </w:r>
      <w:r w:rsidR="00EA316F" w:rsidRPr="001E7C41">
        <w:rPr>
          <w:rFonts w:ascii="Tahoma" w:hAnsi="Tahoma" w:cs="Tahoma"/>
        </w:rPr>
        <w:lastRenderedPageBreak/>
        <w:t>пользования земельных участков</w:t>
      </w:r>
      <w:r w:rsidRPr="001E7C41">
        <w:rPr>
          <w:rFonts w:ascii="Tahoma" w:hAnsi="Tahoma" w:cs="Tahoma"/>
        </w:rPr>
        <w:t xml:space="preserve"> и </w:t>
      </w:r>
      <w:r w:rsidR="00EA316F" w:rsidRPr="001E7C41">
        <w:rPr>
          <w:rFonts w:ascii="Tahoma" w:hAnsi="Tahoma" w:cs="Tahoma"/>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5AFBF235" w14:textId="0F54F691"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18. </w:t>
      </w:r>
      <w:r w:rsidR="00EA316F" w:rsidRPr="001E7C41">
        <w:rPr>
          <w:rFonts w:ascii="Tahoma" w:hAnsi="Tahoma" w:cs="Tahoma"/>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w:t>
      </w:r>
      <w:r w:rsidRPr="001E7C41">
        <w:rPr>
          <w:rFonts w:ascii="Tahoma" w:hAnsi="Tahoma" w:cs="Tahoma"/>
        </w:rPr>
        <w:t xml:space="preserve"> строительства, расположенных в </w:t>
      </w:r>
      <w:r w:rsidR="00EA316F" w:rsidRPr="001E7C41">
        <w:rPr>
          <w:rFonts w:ascii="Tahoma" w:hAnsi="Tahoma" w:cs="Tahoma"/>
        </w:rPr>
        <w:t>границах такой территории, не допускается.</w:t>
      </w:r>
    </w:p>
    <w:p w14:paraId="0E87B0D3" w14:textId="62B9E921"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19.</w:t>
      </w:r>
      <w:r w:rsidR="00CD3C6C" w:rsidRPr="001E7C41">
        <w:rPr>
          <w:rFonts w:ascii="Tahoma" w:hAnsi="Tahoma" w:cs="Tahoma"/>
        </w:rPr>
        <w:t> </w:t>
      </w:r>
      <w:r w:rsidRPr="001E7C41">
        <w:rPr>
          <w:rFonts w:ascii="Tahoma" w:hAnsi="Tahoma" w:cs="Tahoma"/>
        </w:rPr>
        <w:t>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69752C4" w14:textId="350BC37C"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предельные (минимальные и (или) максимальные) размеры земельных участков</w:t>
      </w:r>
      <w:r w:rsidR="003B638E" w:rsidRPr="001E7C41">
        <w:rPr>
          <w:rFonts w:ascii="Tahoma" w:hAnsi="Tahoma" w:cs="Tahoma"/>
        </w:rPr>
        <w:t>, в том числе их площадь;</w:t>
      </w:r>
    </w:p>
    <w:p w14:paraId="764EE0F2" w14:textId="65F1AD94"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lastRenderedPageBreak/>
        <w:t>2</w:t>
      </w:r>
      <w:r w:rsidR="00CD3C6C" w:rsidRPr="001E7C41">
        <w:rPr>
          <w:rFonts w:ascii="Tahoma" w:hAnsi="Tahoma" w:cs="Tahoma"/>
        </w:rPr>
        <w:t>) </w:t>
      </w:r>
      <w:r w:rsidRPr="001E7C41">
        <w:rPr>
          <w:rFonts w:ascii="Tahoma" w:hAnsi="Tahoma" w:cs="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B18A983" w14:textId="3749EA7C"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3</w:t>
      </w:r>
      <w:r w:rsidR="00CD3C6C" w:rsidRPr="001E7C41">
        <w:rPr>
          <w:rFonts w:ascii="Tahoma" w:hAnsi="Tahoma" w:cs="Tahoma"/>
        </w:rPr>
        <w:t>) </w:t>
      </w:r>
      <w:r w:rsidRPr="001E7C41">
        <w:rPr>
          <w:rFonts w:ascii="Tahoma" w:hAnsi="Tahoma" w:cs="Tahoma"/>
        </w:rPr>
        <w:t>предельное количество этажей или предельную высоту зданий, строений, сооружений;</w:t>
      </w:r>
    </w:p>
    <w:p w14:paraId="0C2BDB56" w14:textId="31ACDB25"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4</w:t>
      </w:r>
      <w:r w:rsidR="00CD3C6C" w:rsidRPr="001E7C41">
        <w:rPr>
          <w:rFonts w:ascii="Tahoma" w:hAnsi="Tahoma" w:cs="Tahoma"/>
        </w:rPr>
        <w:t>) </w:t>
      </w:r>
      <w:r w:rsidRPr="001E7C41">
        <w:rPr>
          <w:rFonts w:ascii="Tahoma" w:hAnsi="Tahoma" w:cs="Tahom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98A366E" w14:textId="3E8F00E6" w:rsidR="00EA316F" w:rsidRPr="001E7C41" w:rsidRDefault="00EA316F" w:rsidP="00EA316F">
      <w:pPr>
        <w:autoSpaceDE w:val="0"/>
        <w:autoSpaceDN w:val="0"/>
        <w:adjustRightInd w:val="0"/>
        <w:ind w:firstLine="567"/>
        <w:jc w:val="both"/>
        <w:rPr>
          <w:rFonts w:ascii="Tahoma" w:hAnsi="Tahoma" w:cs="Tahoma"/>
        </w:rPr>
      </w:pPr>
      <w:r w:rsidRPr="001E7C41">
        <w:rPr>
          <w:rFonts w:ascii="Tahoma" w:hAnsi="Tahoma" w:cs="Tahoma"/>
        </w:rPr>
        <w:t>5</w:t>
      </w:r>
      <w:r w:rsidR="00CD3C6C" w:rsidRPr="001E7C41">
        <w:rPr>
          <w:rFonts w:ascii="Tahoma" w:hAnsi="Tahoma" w:cs="Tahoma"/>
        </w:rPr>
        <w:t>) </w:t>
      </w:r>
      <w:r w:rsidRPr="001E7C41">
        <w:rPr>
          <w:rFonts w:ascii="Tahoma" w:hAnsi="Tahoma" w:cs="Tahoma"/>
        </w:rPr>
        <w:t>иные предельные параметры разрешенного строительства, реконструкции объектов капитального строительства, в том числе минимальн</w:t>
      </w:r>
      <w:r w:rsidR="008267B8" w:rsidRPr="001E7C41">
        <w:rPr>
          <w:rFonts w:ascii="Tahoma" w:hAnsi="Tahoma" w:cs="Tahoma"/>
        </w:rPr>
        <w:t>ый процент озеленения, а </w:t>
      </w:r>
      <w:r w:rsidRPr="001E7C41">
        <w:rPr>
          <w:rFonts w:ascii="Tahoma" w:hAnsi="Tahoma" w:cs="Tahoma"/>
        </w:rPr>
        <w:t>также минимальное количество мест хранения автомобилей.</w:t>
      </w:r>
    </w:p>
    <w:p w14:paraId="1656D8AE" w14:textId="2BEC6F75" w:rsidR="00EA316F" w:rsidRPr="001E7C41" w:rsidRDefault="00CD3C6C" w:rsidP="00EA316F">
      <w:pPr>
        <w:widowControl w:val="0"/>
        <w:autoSpaceDE w:val="0"/>
        <w:autoSpaceDN w:val="0"/>
        <w:adjustRightInd w:val="0"/>
        <w:ind w:firstLine="540"/>
        <w:jc w:val="both"/>
        <w:rPr>
          <w:rFonts w:ascii="Tahoma" w:hAnsi="Tahoma" w:cs="Tahoma"/>
        </w:rPr>
      </w:pPr>
      <w:r w:rsidRPr="001E7C41">
        <w:rPr>
          <w:rFonts w:ascii="Tahoma" w:hAnsi="Tahoma" w:cs="Tahoma"/>
        </w:rPr>
        <w:t>20. </w:t>
      </w:r>
      <w:r w:rsidR="00EA316F" w:rsidRPr="001E7C41">
        <w:rPr>
          <w:rFonts w:ascii="Tahoma" w:hAnsi="Tahoma" w:cs="Tahoma"/>
        </w:rPr>
        <w:t>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1CC33FF7" w14:textId="207A6235"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 xml:space="preserve">количество мест хранения автомобилей </w:t>
      </w:r>
      <w:r w:rsidRPr="001E7C41">
        <w:rPr>
          <w:rFonts w:ascii="Tahoma" w:hAnsi="Tahoma" w:cs="Tahoma"/>
        </w:rPr>
        <w:lastRenderedPageBreak/>
        <w:t>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0979956A" w14:textId="7C5CE77D"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865BD35" w14:textId="3DB91FED"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3</w:t>
      </w:r>
      <w:r w:rsidR="00CD3C6C" w:rsidRPr="001E7C41">
        <w:rPr>
          <w:rFonts w:ascii="Tahoma" w:hAnsi="Tahoma" w:cs="Tahoma"/>
        </w:rPr>
        <w:t>) </w:t>
      </w:r>
      <w:r w:rsidRPr="001E7C41">
        <w:rPr>
          <w:rFonts w:ascii="Tahoma" w:hAnsi="Tahoma" w:cs="Tahoma"/>
        </w:rPr>
        <w:t>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218487D" w14:textId="6C6E0D20"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4</w:t>
      </w:r>
      <w:r w:rsidR="00CD3C6C" w:rsidRPr="001E7C41">
        <w:rPr>
          <w:rFonts w:ascii="Tahoma" w:hAnsi="Tahoma" w:cs="Tahoma"/>
        </w:rPr>
        <w:t>) </w:t>
      </w:r>
      <w:r w:rsidRPr="001E7C41">
        <w:rPr>
          <w:rFonts w:ascii="Tahoma" w:hAnsi="Tahoma" w:cs="Tahoma"/>
        </w:rPr>
        <w:t>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w:t>
      </w:r>
      <w:r w:rsidRPr="001E7C41">
        <w:rPr>
          <w:rFonts w:ascii="Tahoma" w:hAnsi="Tahoma" w:cs="Tahoma"/>
        </w:rPr>
        <w:lastRenderedPageBreak/>
        <w:t>строительным регламентом для каждого из видов разрешенного использования;</w:t>
      </w:r>
    </w:p>
    <w:p w14:paraId="48A199A8" w14:textId="2717A0AD" w:rsidR="00EA316F" w:rsidRPr="001E7C41" w:rsidRDefault="00EA316F" w:rsidP="00EA316F">
      <w:pPr>
        <w:widowControl w:val="0"/>
        <w:autoSpaceDE w:val="0"/>
        <w:autoSpaceDN w:val="0"/>
        <w:adjustRightInd w:val="0"/>
        <w:ind w:firstLine="540"/>
        <w:jc w:val="both"/>
        <w:rPr>
          <w:rFonts w:ascii="Tahoma" w:hAnsi="Tahoma" w:cs="Tahoma"/>
        </w:rPr>
      </w:pPr>
      <w:r w:rsidRPr="001E7C41">
        <w:rPr>
          <w:rFonts w:ascii="Tahoma" w:hAnsi="Tahoma" w:cs="Tahoma"/>
        </w:rPr>
        <w:t>5</w:t>
      </w:r>
      <w:r w:rsidR="00CD3C6C" w:rsidRPr="001E7C41">
        <w:rPr>
          <w:rFonts w:ascii="Tahoma" w:hAnsi="Tahoma" w:cs="Tahoma"/>
        </w:rPr>
        <w:t>) </w:t>
      </w:r>
      <w:r w:rsidRPr="001E7C41">
        <w:rPr>
          <w:rFonts w:ascii="Tahoma" w:hAnsi="Tahoma" w:cs="Tahoma"/>
        </w:rPr>
        <w:t>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7A90AF59" w14:textId="77D7EA88"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21. </w:t>
      </w:r>
      <w:r w:rsidR="00EA316F" w:rsidRPr="001E7C41">
        <w:rPr>
          <w:rFonts w:ascii="Tahoma" w:hAnsi="Tahoma" w:cs="Tahoma"/>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1BA3EA10" w14:textId="25DDDEA4"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22. </w:t>
      </w:r>
      <w:r w:rsidR="00EA316F" w:rsidRPr="001E7C41">
        <w:rPr>
          <w:rFonts w:ascii="Tahoma" w:hAnsi="Tahoma" w:cs="Tahoma"/>
        </w:rPr>
        <w:t>Земельные участки или объекты капиталь</w:t>
      </w:r>
      <w:r w:rsidRPr="001E7C41">
        <w:rPr>
          <w:rFonts w:ascii="Tahoma" w:hAnsi="Tahoma" w:cs="Tahoma"/>
        </w:rPr>
        <w:t>ного строительства, указанные в </w:t>
      </w:r>
      <w:r w:rsidR="00EA316F" w:rsidRPr="001E7C41">
        <w:rPr>
          <w:rFonts w:ascii="Tahoma" w:hAnsi="Tahoma" w:cs="Tahoma"/>
        </w:rPr>
        <w:t>части 21 настоящей статьи, могут использоваться без уст</w:t>
      </w:r>
      <w:r w:rsidR="008267B8" w:rsidRPr="001E7C41">
        <w:rPr>
          <w:rFonts w:ascii="Tahoma" w:hAnsi="Tahoma" w:cs="Tahoma"/>
        </w:rPr>
        <w:t>ановления срока приведения их в </w:t>
      </w:r>
      <w:r w:rsidR="00EA316F" w:rsidRPr="001E7C41">
        <w:rPr>
          <w:rFonts w:ascii="Tahoma" w:hAnsi="Tahoma" w:cs="Tahoma"/>
        </w:rPr>
        <w:t>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7A571D88"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 xml:space="preserve">Реконструкция таких объектов капитального </w:t>
      </w:r>
      <w:r w:rsidRPr="001E7C41">
        <w:rPr>
          <w:rFonts w:ascii="Tahoma" w:hAnsi="Tahoma" w:cs="Tahoma"/>
        </w:rPr>
        <w:lastRenderedPageBreak/>
        <w:t>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B14F3AC" w14:textId="4E03B02C"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В случае, если использование указанных земельных участков и объектов капитального строительства продолжается и п</w:t>
      </w:r>
      <w:r w:rsidR="00CD3C6C" w:rsidRPr="001E7C41">
        <w:rPr>
          <w:rFonts w:ascii="Tahoma" w:hAnsi="Tahoma" w:cs="Tahoma"/>
        </w:rPr>
        <w:t>ри этом несет опасность жизни и </w:t>
      </w:r>
      <w:r w:rsidRPr="001E7C41">
        <w:rPr>
          <w:rFonts w:ascii="Tahoma" w:hAnsi="Tahoma" w:cs="Tahoma"/>
        </w:rPr>
        <w:t>здоровью человека, окружающей среде, объе</w:t>
      </w:r>
      <w:r w:rsidR="00CD3C6C" w:rsidRPr="001E7C41">
        <w:rPr>
          <w:rFonts w:ascii="Tahoma" w:hAnsi="Tahoma" w:cs="Tahoma"/>
        </w:rPr>
        <w:t>ктам культурного наследия, то в </w:t>
      </w:r>
      <w:r w:rsidR="008267B8" w:rsidRPr="001E7C41">
        <w:rPr>
          <w:rFonts w:ascii="Tahoma" w:hAnsi="Tahoma" w:cs="Tahoma"/>
        </w:rPr>
        <w:t>соответствии с </w:t>
      </w:r>
      <w:r w:rsidRPr="001E7C41">
        <w:rPr>
          <w:rFonts w:ascii="Tahoma" w:hAnsi="Tahoma" w:cs="Tahoma"/>
        </w:rPr>
        <w:t>федеральными законами может быть наложен запрет на использование таких земельных участков и объектов.</w:t>
      </w:r>
    </w:p>
    <w:p w14:paraId="6DD504B1" w14:textId="37BDFCB8"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23. </w:t>
      </w:r>
      <w:r w:rsidR="00EA316F" w:rsidRPr="001E7C41">
        <w:rPr>
          <w:rFonts w:ascii="Tahoma" w:hAnsi="Tahoma" w:cs="Tahoma"/>
        </w:rPr>
        <w:t>Осуществление деятельности на земе</w:t>
      </w:r>
      <w:r w:rsidRPr="001E7C41">
        <w:rPr>
          <w:rFonts w:ascii="Tahoma" w:hAnsi="Tahoma" w:cs="Tahoma"/>
        </w:rPr>
        <w:t>льных участках, расположенных в </w:t>
      </w:r>
      <w:r w:rsidR="00EA316F" w:rsidRPr="001E7C41">
        <w:rPr>
          <w:rFonts w:ascii="Tahoma" w:hAnsi="Tahoma" w:cs="Tahoma"/>
        </w:rPr>
        <w:t xml:space="preserve">границах зон с особыми условиями использования территории может быть ограничено в целях защиты жизни и здоровья населения и окружающей среды от </w:t>
      </w:r>
      <w:r w:rsidR="00EA316F" w:rsidRPr="001E7C41">
        <w:rPr>
          <w:rFonts w:ascii="Tahoma" w:hAnsi="Tahoma" w:cs="Tahoma"/>
        </w:rPr>
        <w:lastRenderedPageBreak/>
        <w:t xml:space="preserve">вредного воздействия промышленных объектов, объектов транспорта и других объектов, являющихся источниками негативного </w:t>
      </w:r>
      <w:r w:rsidRPr="001E7C41">
        <w:rPr>
          <w:rFonts w:ascii="Tahoma" w:hAnsi="Tahoma" w:cs="Tahoma"/>
        </w:rPr>
        <w:t>воздействия на среду обитания и </w:t>
      </w:r>
      <w:r w:rsidR="00EA316F" w:rsidRPr="001E7C41">
        <w:rPr>
          <w:rFonts w:ascii="Tahoma" w:hAnsi="Tahoma" w:cs="Tahoma"/>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2021FA35"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52887920" w14:textId="71A53933"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Землепользование и застройка в границах зон с особыми условиями использования территорий осуществляю</w:t>
      </w:r>
      <w:r w:rsidR="00CD3C6C" w:rsidRPr="001E7C41">
        <w:rPr>
          <w:rFonts w:ascii="Tahoma" w:hAnsi="Tahoma" w:cs="Tahoma"/>
        </w:rPr>
        <w:t>тся: с соблюдением запрещений и </w:t>
      </w:r>
      <w:r w:rsidRPr="001E7C41">
        <w:rPr>
          <w:rFonts w:ascii="Tahoma" w:hAnsi="Tahoma" w:cs="Tahoma"/>
        </w:rPr>
        <w:t xml:space="preserve">ограничений, установленных действующим законодательством Российской Федерации, нормами и правилами для зон с особыми </w:t>
      </w:r>
      <w:r w:rsidRPr="001E7C41">
        <w:rPr>
          <w:rFonts w:ascii="Tahoma" w:hAnsi="Tahoma" w:cs="Tahoma"/>
        </w:rPr>
        <w:lastRenderedPageBreak/>
        <w:t>условиями использования территорий; с соблюдением требований градостроительных регламентов, установленных Правилами.</w:t>
      </w:r>
    </w:p>
    <w:p w14:paraId="589BB177" w14:textId="77777777" w:rsidR="00EA316F" w:rsidRPr="001E7C41" w:rsidRDefault="00EA316F" w:rsidP="00EA316F">
      <w:pPr>
        <w:widowControl w:val="0"/>
        <w:autoSpaceDE w:val="0"/>
        <w:autoSpaceDN w:val="0"/>
        <w:adjustRightInd w:val="0"/>
        <w:ind w:firstLine="567"/>
        <w:jc w:val="both"/>
        <w:rPr>
          <w:rFonts w:ascii="Tahoma" w:hAnsi="Tahoma" w:cs="Tahoma"/>
          <w:b/>
        </w:rPr>
      </w:pPr>
    </w:p>
    <w:p w14:paraId="67F41132" w14:textId="77777777" w:rsidR="00EA316F" w:rsidRPr="001E7C41" w:rsidRDefault="00EA316F" w:rsidP="00EA316F">
      <w:pPr>
        <w:pStyle w:val="ConsPlusNormal"/>
        <w:rPr>
          <w:rFonts w:ascii="Tahoma" w:hAnsi="Tahoma" w:cs="Tahoma"/>
        </w:rPr>
      </w:pPr>
      <w:r w:rsidRPr="001E7C41">
        <w:rPr>
          <w:rFonts w:ascii="Tahoma" w:hAnsi="Tahoma" w:cs="Tahoma"/>
        </w:rPr>
        <w:t xml:space="preserve">Статья 3. Подготовка документации по планировке территории органами местного самоуправления </w:t>
      </w:r>
    </w:p>
    <w:p w14:paraId="1944ABBE" w14:textId="77777777" w:rsidR="00EA316F" w:rsidRPr="001E7C41" w:rsidRDefault="00EA316F" w:rsidP="00EA316F">
      <w:pPr>
        <w:widowControl w:val="0"/>
        <w:autoSpaceDE w:val="0"/>
        <w:autoSpaceDN w:val="0"/>
        <w:adjustRightInd w:val="0"/>
        <w:ind w:firstLine="567"/>
        <w:jc w:val="both"/>
        <w:rPr>
          <w:rFonts w:ascii="Tahoma" w:hAnsi="Tahoma" w:cs="Tahoma"/>
        </w:rPr>
      </w:pPr>
    </w:p>
    <w:p w14:paraId="7A7D662C"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7C59122" w14:textId="77777777"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 Видами документации по планировке территории являются:</w:t>
      </w:r>
    </w:p>
    <w:p w14:paraId="315D9573" w14:textId="3A0BF99B"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проект планировки территории;</w:t>
      </w:r>
    </w:p>
    <w:p w14:paraId="6E3B3D48" w14:textId="00F74449"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проект межевания территории.</w:t>
      </w:r>
    </w:p>
    <w:p w14:paraId="71AAF18F" w14:textId="5E8EB536"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3. Порядок подготовки документации по планировк</w:t>
      </w:r>
      <w:r w:rsidR="0080762F" w:rsidRPr="001E7C41">
        <w:rPr>
          <w:rFonts w:ascii="Tahoma" w:hAnsi="Tahoma" w:cs="Tahoma"/>
        </w:rPr>
        <w:t>е</w:t>
      </w:r>
      <w:r w:rsidRPr="001E7C41">
        <w:rPr>
          <w:rFonts w:ascii="Tahoma" w:hAnsi="Tahoma" w:cs="Tahoma"/>
        </w:rPr>
        <w:t xml:space="preserve"> территории устанавливается Градостроительным кодексом Российской Федерации, постановлением Администрации Приморского края от 29 февраля 2016 г</w:t>
      </w:r>
      <w:r w:rsidR="001511CC" w:rsidRPr="001E7C41">
        <w:rPr>
          <w:rFonts w:ascii="Tahoma" w:hAnsi="Tahoma" w:cs="Tahoma"/>
        </w:rPr>
        <w:t>ода</w:t>
      </w:r>
      <w:r w:rsidRPr="001E7C41">
        <w:rPr>
          <w:rFonts w:ascii="Tahoma" w:hAnsi="Tahoma" w:cs="Tahoma"/>
        </w:rPr>
        <w:t xml:space="preserve"> № 78-па «</w:t>
      </w:r>
      <w:r w:rsidR="00152DD6" w:rsidRPr="001E7C41">
        <w:rPr>
          <w:rFonts w:ascii="Tahoma" w:hAnsi="Tahoma" w:cs="Tahoma"/>
        </w:rPr>
        <w:t xml:space="preserve">Об </w:t>
      </w:r>
      <w:r w:rsidR="00152DD6" w:rsidRPr="001E7C41">
        <w:rPr>
          <w:rFonts w:ascii="Tahoma" w:hAnsi="Tahoma" w:cs="Tahoma"/>
        </w:rPr>
        <w:lastRenderedPageBreak/>
        <w:t xml:space="preserve">утверждении Порядка подготовки, утверждения документации по планировке территорий Владивостокского, Артемовского городских округов и поселений </w:t>
      </w:r>
      <w:proofErr w:type="spellStart"/>
      <w:r w:rsidR="00152DD6" w:rsidRPr="001E7C41">
        <w:rPr>
          <w:rFonts w:ascii="Tahoma" w:hAnsi="Tahoma" w:cs="Tahoma"/>
        </w:rPr>
        <w:t>Надеждинского</w:t>
      </w:r>
      <w:proofErr w:type="spellEnd"/>
      <w:r w:rsidR="00152DD6" w:rsidRPr="001E7C41">
        <w:rPr>
          <w:rFonts w:ascii="Tahoma" w:hAnsi="Tahoma" w:cs="Tahoma"/>
        </w:rPr>
        <w:t xml:space="preserve">, </w:t>
      </w:r>
      <w:proofErr w:type="spellStart"/>
      <w:r w:rsidR="00152DD6" w:rsidRPr="001E7C41">
        <w:rPr>
          <w:rFonts w:ascii="Tahoma" w:hAnsi="Tahoma" w:cs="Tahoma"/>
        </w:rPr>
        <w:t>Шкотовского</w:t>
      </w:r>
      <w:proofErr w:type="spellEnd"/>
      <w:r w:rsidR="00152DD6" w:rsidRPr="001E7C41">
        <w:rPr>
          <w:rFonts w:ascii="Tahoma" w:hAnsi="Tahoma" w:cs="Tahoma"/>
        </w:rPr>
        <w:t xml:space="preserve"> муниципальных районов,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w:t>
      </w:r>
      <w:r w:rsidRPr="001E7C41">
        <w:rPr>
          <w:rFonts w:ascii="Tahoma" w:hAnsi="Tahoma" w:cs="Tahoma"/>
        </w:rPr>
        <w:t>».</w:t>
      </w:r>
    </w:p>
    <w:p w14:paraId="4601E546" w14:textId="50A9CD4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w:t>
      </w:r>
      <w:r w:rsidR="001511CC" w:rsidRPr="001E7C41">
        <w:rPr>
          <w:rFonts w:ascii="Tahoma" w:hAnsi="Tahoma" w:cs="Tahoma"/>
        </w:rPr>
        <w:t>ода</w:t>
      </w:r>
      <w:r w:rsidRPr="001E7C41">
        <w:rPr>
          <w:rFonts w:ascii="Tahoma" w:hAnsi="Tahoma" w:cs="Tahoma"/>
        </w:rPr>
        <w:t xml:space="preserve"> № 218-ФЗ «О государственной р</w:t>
      </w:r>
      <w:r w:rsidR="003A087C" w:rsidRPr="001E7C41">
        <w:rPr>
          <w:rFonts w:ascii="Tahoma" w:hAnsi="Tahoma" w:cs="Tahoma"/>
        </w:rPr>
        <w:t>егистрации недвижимости» (далее </w:t>
      </w:r>
      <w:r w:rsidRPr="001E7C41">
        <w:rPr>
          <w:rFonts w:ascii="Tahoma" w:hAnsi="Tahoma" w:cs="Tahoma"/>
        </w:rPr>
        <w:t>– Федеральный закон № 218-ФЗ).</w:t>
      </w:r>
    </w:p>
    <w:p w14:paraId="3DEC225D" w14:textId="77777777" w:rsidR="00CD3C6C" w:rsidRPr="001E7C41" w:rsidRDefault="00CD3C6C" w:rsidP="00EA316F">
      <w:pPr>
        <w:widowControl w:val="0"/>
        <w:autoSpaceDE w:val="0"/>
        <w:autoSpaceDN w:val="0"/>
        <w:adjustRightInd w:val="0"/>
        <w:ind w:firstLine="567"/>
        <w:jc w:val="both"/>
        <w:rPr>
          <w:rFonts w:ascii="Tahoma" w:hAnsi="Tahoma" w:cs="Tahoma"/>
          <w:b/>
        </w:rPr>
      </w:pPr>
    </w:p>
    <w:p w14:paraId="2099A14B" w14:textId="77777777" w:rsidR="00EA316F" w:rsidRPr="001E7C41" w:rsidRDefault="00EA316F" w:rsidP="00EA316F">
      <w:pPr>
        <w:pStyle w:val="ConsPlusNormal"/>
        <w:rPr>
          <w:rFonts w:ascii="Tahoma" w:hAnsi="Tahoma" w:cs="Tahoma"/>
        </w:rPr>
      </w:pPr>
      <w:r w:rsidRPr="001E7C41">
        <w:rPr>
          <w:rFonts w:ascii="Tahoma" w:hAnsi="Tahoma" w:cs="Tahoma"/>
        </w:rPr>
        <w:t>Статья 4. Проведение общественных обсуждений или публичных слушаний по вопросам землепользования и застройки</w:t>
      </w:r>
    </w:p>
    <w:p w14:paraId="40CD8A0C" w14:textId="77777777" w:rsidR="00EA316F" w:rsidRPr="001E7C41" w:rsidRDefault="00EA316F" w:rsidP="00EA316F">
      <w:pPr>
        <w:widowControl w:val="0"/>
        <w:autoSpaceDE w:val="0"/>
        <w:autoSpaceDN w:val="0"/>
        <w:adjustRightInd w:val="0"/>
        <w:ind w:firstLine="567"/>
        <w:jc w:val="both"/>
        <w:rPr>
          <w:rFonts w:ascii="Tahoma" w:hAnsi="Tahoma" w:cs="Tahoma"/>
        </w:rPr>
      </w:pPr>
    </w:p>
    <w:p w14:paraId="2835B2FF" w14:textId="15AB80B4"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 xml:space="preserve">Проведение общественных обсуждений или </w:t>
      </w:r>
      <w:r w:rsidRPr="001E7C41">
        <w:rPr>
          <w:rFonts w:ascii="Tahoma" w:hAnsi="Tahoma" w:cs="Tahoma"/>
        </w:rPr>
        <w:lastRenderedPageBreak/>
        <w:t>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w:t>
      </w:r>
      <w:r w:rsidR="001511CC" w:rsidRPr="001E7C41">
        <w:rPr>
          <w:rFonts w:ascii="Tahoma" w:hAnsi="Tahoma" w:cs="Tahoma"/>
        </w:rPr>
        <w:t>ода</w:t>
      </w:r>
      <w:r w:rsidRPr="001E7C41">
        <w:rPr>
          <w:rFonts w:ascii="Tahoma" w:hAnsi="Tahoma" w:cs="Tahoma"/>
        </w:rPr>
        <w:t xml:space="preserve"> № 303-па «Об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w:t>
      </w:r>
      <w:proofErr w:type="spellStart"/>
      <w:r w:rsidRPr="001E7C41">
        <w:rPr>
          <w:rFonts w:ascii="Tahoma" w:hAnsi="Tahoma" w:cs="Tahoma"/>
        </w:rPr>
        <w:t>Надеждинского</w:t>
      </w:r>
      <w:proofErr w:type="spellEnd"/>
      <w:r w:rsidR="00BA1CA9" w:rsidRPr="001E7C41">
        <w:t xml:space="preserve"> </w:t>
      </w:r>
      <w:r w:rsidR="00BA1CA9" w:rsidRPr="001E7C41">
        <w:rPr>
          <w:rFonts w:ascii="Tahoma" w:hAnsi="Tahoma" w:cs="Tahoma"/>
        </w:rPr>
        <w:t xml:space="preserve">муниципального района Приморского края, </w:t>
      </w:r>
      <w:proofErr w:type="spellStart"/>
      <w:r w:rsidR="00BA1CA9" w:rsidRPr="001E7C41">
        <w:rPr>
          <w:rFonts w:ascii="Tahoma" w:hAnsi="Tahoma" w:cs="Tahoma"/>
        </w:rPr>
        <w:t>Шкотовского</w:t>
      </w:r>
      <w:proofErr w:type="spellEnd"/>
      <w:r w:rsidR="00BA1CA9" w:rsidRPr="001E7C41">
        <w:rPr>
          <w:rFonts w:ascii="Tahoma" w:hAnsi="Tahoma" w:cs="Tahoma"/>
        </w:rPr>
        <w:t xml:space="preserve"> муниципального округа </w:t>
      </w:r>
      <w:r w:rsidRPr="001E7C41">
        <w:rPr>
          <w:rFonts w:ascii="Tahoma" w:hAnsi="Tahoma" w:cs="Tahoma"/>
        </w:rPr>
        <w:t xml:space="preserve">Приморского края», решением Думы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района от 10 сентября 2020 г</w:t>
      </w:r>
      <w:r w:rsidR="001511CC" w:rsidRPr="001E7C41">
        <w:rPr>
          <w:rFonts w:ascii="Tahoma" w:hAnsi="Tahoma" w:cs="Tahoma"/>
        </w:rPr>
        <w:t>ода</w:t>
      </w:r>
      <w:r w:rsidR="00CD3C6C" w:rsidRPr="001E7C41">
        <w:rPr>
          <w:rFonts w:ascii="Tahoma" w:hAnsi="Tahoma" w:cs="Tahoma"/>
        </w:rPr>
        <w:t xml:space="preserve"> №</w:t>
      </w:r>
      <w:r w:rsidR="001511CC" w:rsidRPr="001E7C41">
        <w:rPr>
          <w:rFonts w:ascii="Tahoma" w:hAnsi="Tahoma" w:cs="Tahoma"/>
        </w:rPr>
        <w:t> </w:t>
      </w:r>
      <w:r w:rsidR="00CD3C6C" w:rsidRPr="001E7C41">
        <w:rPr>
          <w:rFonts w:ascii="Tahoma" w:hAnsi="Tahoma" w:cs="Tahoma"/>
        </w:rPr>
        <w:t>185 «О Порядке организации и </w:t>
      </w:r>
      <w:r w:rsidRPr="001E7C41">
        <w:rPr>
          <w:rFonts w:ascii="Tahoma" w:hAnsi="Tahoma" w:cs="Tahoma"/>
        </w:rPr>
        <w:t xml:space="preserve">проведения общественных обсуждений, публичных слушаний по вопросам градостроительной деятельности в </w:t>
      </w:r>
      <w:proofErr w:type="spellStart"/>
      <w:r w:rsidRPr="001E7C41">
        <w:rPr>
          <w:rFonts w:ascii="Tahoma" w:hAnsi="Tahoma" w:cs="Tahoma"/>
        </w:rPr>
        <w:t>Надеждинском</w:t>
      </w:r>
      <w:proofErr w:type="spellEnd"/>
      <w:r w:rsidRPr="001E7C41">
        <w:rPr>
          <w:rFonts w:ascii="Tahoma" w:hAnsi="Tahoma" w:cs="Tahoma"/>
        </w:rPr>
        <w:t xml:space="preserve"> муниципальном районе».</w:t>
      </w:r>
    </w:p>
    <w:p w14:paraId="2F20A2CD" w14:textId="77777777" w:rsidR="00EA316F" w:rsidRPr="001E7C41" w:rsidRDefault="00EA316F" w:rsidP="00EA316F">
      <w:pPr>
        <w:widowControl w:val="0"/>
        <w:autoSpaceDE w:val="0"/>
        <w:autoSpaceDN w:val="0"/>
        <w:adjustRightInd w:val="0"/>
        <w:ind w:firstLine="567"/>
        <w:jc w:val="both"/>
        <w:rPr>
          <w:rFonts w:ascii="Tahoma" w:hAnsi="Tahoma" w:cs="Tahoma"/>
          <w:b/>
        </w:rPr>
      </w:pPr>
    </w:p>
    <w:p w14:paraId="121254DD" w14:textId="0FAD0FF1" w:rsidR="00EA316F" w:rsidRPr="001E7C41" w:rsidRDefault="00EA316F" w:rsidP="00EA316F">
      <w:pPr>
        <w:pStyle w:val="ConsPlusNormal"/>
        <w:rPr>
          <w:rFonts w:ascii="Tahoma" w:hAnsi="Tahoma" w:cs="Tahoma"/>
        </w:rPr>
      </w:pPr>
      <w:r w:rsidRPr="001E7C41">
        <w:rPr>
          <w:rFonts w:ascii="Tahoma" w:hAnsi="Tahoma" w:cs="Tahoma"/>
        </w:rPr>
        <w:t>Статья 5. Внесение изменений в Правила землепользования и застройки Тавричанского сельского поселения</w:t>
      </w:r>
    </w:p>
    <w:p w14:paraId="644E5336" w14:textId="77777777" w:rsidR="00EA316F" w:rsidRPr="001E7C41" w:rsidRDefault="00EA316F" w:rsidP="00EA316F">
      <w:pPr>
        <w:widowControl w:val="0"/>
        <w:autoSpaceDE w:val="0"/>
        <w:autoSpaceDN w:val="0"/>
        <w:adjustRightInd w:val="0"/>
        <w:ind w:firstLine="567"/>
        <w:jc w:val="both"/>
        <w:rPr>
          <w:rFonts w:ascii="Tahoma" w:hAnsi="Tahoma" w:cs="Tahoma"/>
        </w:rPr>
      </w:pPr>
    </w:p>
    <w:p w14:paraId="2BDB2FE9" w14:textId="549D799B"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1. </w:t>
      </w:r>
      <w:r w:rsidR="00EA316F" w:rsidRPr="001E7C41">
        <w:rPr>
          <w:rFonts w:ascii="Tahoma" w:hAnsi="Tahoma" w:cs="Tahoma"/>
        </w:rPr>
        <w:t xml:space="preserve">Внесение изменений в Правила, в том </w:t>
      </w:r>
      <w:r w:rsidR="00EA316F" w:rsidRPr="001E7C41">
        <w:rPr>
          <w:rFonts w:ascii="Tahoma" w:hAnsi="Tahoma" w:cs="Tahoma"/>
        </w:rPr>
        <w:lastRenderedPageBreak/>
        <w:t xml:space="preserve">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12C9C9B3" w14:textId="046D2345"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2. </w:t>
      </w:r>
      <w:r w:rsidR="00EA316F" w:rsidRPr="001E7C41">
        <w:rPr>
          <w:rFonts w:ascii="Tahoma" w:hAnsi="Tahoma" w:cs="Tahoma"/>
        </w:rPr>
        <w:t>Основаниями для рассмотрения вопроса о внесении изменений в Правила являются:</w:t>
      </w:r>
    </w:p>
    <w:p w14:paraId="624B9983" w14:textId="00D21DA0"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1</w:t>
      </w:r>
      <w:r w:rsidR="00CD3C6C" w:rsidRPr="001E7C41">
        <w:rPr>
          <w:rFonts w:ascii="Tahoma" w:hAnsi="Tahoma" w:cs="Tahoma"/>
        </w:rPr>
        <w:t>) </w:t>
      </w:r>
      <w:r w:rsidRPr="001E7C41">
        <w:rPr>
          <w:rFonts w:ascii="Tahoma" w:hAnsi="Tahoma" w:cs="Tahoma"/>
        </w:rPr>
        <w:t xml:space="preserve">несоответствие Правил генеральному плану Тавричанского сельского поселения, схеме территориального планирования </w:t>
      </w:r>
      <w:proofErr w:type="spellStart"/>
      <w:r w:rsidRPr="001E7C41">
        <w:rPr>
          <w:rFonts w:ascii="Tahoma" w:hAnsi="Tahoma" w:cs="Tahoma"/>
        </w:rPr>
        <w:t>Надеждинского</w:t>
      </w:r>
      <w:proofErr w:type="spellEnd"/>
      <w:r w:rsidRPr="001E7C41">
        <w:rPr>
          <w:rFonts w:ascii="Tahoma" w:hAnsi="Tahoma" w:cs="Tahoma"/>
        </w:rPr>
        <w:t xml:space="preserve">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14:paraId="28A8B677" w14:textId="77777777" w:rsidR="00034793" w:rsidRPr="001E7C41" w:rsidRDefault="00EA316F" w:rsidP="00034793">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00034793" w:rsidRPr="001E7C41">
        <w:rPr>
          <w:rFonts w:ascii="Tahoma" w:hAnsi="Tahoma" w:cs="Tahoma"/>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034793" w:rsidRPr="001E7C41">
        <w:rPr>
          <w:rFonts w:ascii="Tahoma" w:hAnsi="Tahoma" w:cs="Tahoma"/>
        </w:rPr>
        <w:t>приаэродромной</w:t>
      </w:r>
      <w:proofErr w:type="spellEnd"/>
      <w:r w:rsidR="00034793" w:rsidRPr="001E7C41">
        <w:rPr>
          <w:rFonts w:ascii="Tahoma" w:hAnsi="Tahoma" w:cs="Tahoma"/>
        </w:rPr>
        <w:t xml:space="preserve"> территории, которые допущены в Правилах;</w:t>
      </w:r>
    </w:p>
    <w:p w14:paraId="094D2D5B" w14:textId="06A06D5A" w:rsidR="00EA316F" w:rsidRPr="001E7C41" w:rsidRDefault="00034793" w:rsidP="00034793">
      <w:pPr>
        <w:widowControl w:val="0"/>
        <w:autoSpaceDE w:val="0"/>
        <w:autoSpaceDN w:val="0"/>
        <w:adjustRightInd w:val="0"/>
        <w:ind w:firstLine="567"/>
        <w:jc w:val="both"/>
        <w:rPr>
          <w:rFonts w:ascii="Tahoma" w:hAnsi="Tahoma" w:cs="Tahoma"/>
        </w:rPr>
      </w:pPr>
      <w:r w:rsidRPr="001E7C41">
        <w:rPr>
          <w:rFonts w:ascii="Tahoma" w:hAnsi="Tahoma" w:cs="Tahoma"/>
        </w:rPr>
        <w:t>3) </w:t>
      </w:r>
      <w:r w:rsidR="00EA316F" w:rsidRPr="001E7C41">
        <w:rPr>
          <w:rFonts w:ascii="Tahoma" w:hAnsi="Tahoma" w:cs="Tahoma"/>
        </w:rPr>
        <w:t>поступление предложений об изменении границ территориальных зон, изменении градостроительных регламентов;</w:t>
      </w:r>
    </w:p>
    <w:p w14:paraId="70D1ABB6" w14:textId="1ACB4CD1" w:rsidR="00EA316F" w:rsidRPr="001E7C41" w:rsidRDefault="00034793" w:rsidP="00EA316F">
      <w:pPr>
        <w:widowControl w:val="0"/>
        <w:autoSpaceDE w:val="0"/>
        <w:autoSpaceDN w:val="0"/>
        <w:adjustRightInd w:val="0"/>
        <w:ind w:firstLine="540"/>
        <w:jc w:val="both"/>
        <w:rPr>
          <w:rFonts w:ascii="Tahoma" w:hAnsi="Tahoma" w:cs="Tahoma"/>
        </w:rPr>
      </w:pPr>
      <w:r w:rsidRPr="001E7C41">
        <w:rPr>
          <w:rFonts w:ascii="Tahoma" w:hAnsi="Tahoma" w:cs="Tahoma"/>
        </w:rPr>
        <w:lastRenderedPageBreak/>
        <w:t>4</w:t>
      </w:r>
      <w:r w:rsidR="00CD3C6C" w:rsidRPr="001E7C41">
        <w:rPr>
          <w:rFonts w:ascii="Tahoma" w:hAnsi="Tahoma" w:cs="Tahoma"/>
        </w:rPr>
        <w:t>) </w:t>
      </w:r>
      <w:r w:rsidR="00EA316F" w:rsidRPr="001E7C41">
        <w:rPr>
          <w:rFonts w:ascii="Tahoma" w:hAnsi="Tahoma" w:cs="Tahoma"/>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154C3A3" w14:textId="10907D56" w:rsidR="001511CC" w:rsidRPr="001E7C41" w:rsidRDefault="00034793" w:rsidP="00EA316F">
      <w:pPr>
        <w:widowControl w:val="0"/>
        <w:autoSpaceDE w:val="0"/>
        <w:autoSpaceDN w:val="0"/>
        <w:adjustRightInd w:val="0"/>
        <w:ind w:firstLine="540"/>
        <w:jc w:val="both"/>
        <w:rPr>
          <w:rFonts w:ascii="Tahoma" w:hAnsi="Tahoma" w:cs="Tahoma"/>
        </w:rPr>
      </w:pPr>
      <w:r w:rsidRPr="001E7C41">
        <w:rPr>
          <w:rFonts w:ascii="Tahoma" w:hAnsi="Tahoma" w:cs="Tahoma"/>
        </w:rPr>
        <w:t>5</w:t>
      </w:r>
      <w:r w:rsidR="00CD3C6C" w:rsidRPr="001E7C41">
        <w:rPr>
          <w:rFonts w:ascii="Tahoma" w:hAnsi="Tahoma" w:cs="Tahoma"/>
        </w:rPr>
        <w:t>) </w:t>
      </w:r>
      <w:r w:rsidR="001511CC" w:rsidRPr="001E7C41">
        <w:rPr>
          <w:rFonts w:ascii="Tahoma" w:hAnsi="Tahoma" w:cs="Tahoma"/>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6B5530A" w14:textId="65E16B8A" w:rsidR="00EA316F" w:rsidRPr="001E7C41" w:rsidRDefault="001511CC" w:rsidP="00EA316F">
      <w:pPr>
        <w:widowControl w:val="0"/>
        <w:autoSpaceDE w:val="0"/>
        <w:autoSpaceDN w:val="0"/>
        <w:adjustRightInd w:val="0"/>
        <w:ind w:firstLine="540"/>
        <w:jc w:val="both"/>
        <w:rPr>
          <w:rFonts w:ascii="Tahoma" w:hAnsi="Tahoma" w:cs="Tahoma"/>
        </w:rPr>
      </w:pPr>
      <w:r w:rsidRPr="001E7C41">
        <w:rPr>
          <w:rFonts w:ascii="Tahoma" w:hAnsi="Tahoma" w:cs="Tahoma"/>
        </w:rPr>
        <w:t>6) </w:t>
      </w:r>
      <w:r w:rsidR="00EA316F" w:rsidRPr="001E7C41">
        <w:rPr>
          <w:rFonts w:ascii="Tahoma" w:hAnsi="Tahoma" w:cs="Tahoma"/>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w:t>
      </w:r>
      <w:r w:rsidR="00EA316F" w:rsidRPr="001E7C41">
        <w:rPr>
          <w:rFonts w:ascii="Tahoma" w:hAnsi="Tahoma" w:cs="Tahoma"/>
        </w:rPr>
        <w:lastRenderedPageBreak/>
        <w:t>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53F6C17" w14:textId="31A3B9CF" w:rsidR="00EA316F" w:rsidRPr="001E7C41" w:rsidRDefault="001511CC" w:rsidP="00EA316F">
      <w:pPr>
        <w:widowControl w:val="0"/>
        <w:autoSpaceDE w:val="0"/>
        <w:autoSpaceDN w:val="0"/>
        <w:adjustRightInd w:val="0"/>
        <w:ind w:firstLine="540"/>
        <w:jc w:val="both"/>
        <w:rPr>
          <w:rFonts w:ascii="Tahoma" w:hAnsi="Tahoma" w:cs="Tahoma"/>
        </w:rPr>
      </w:pPr>
      <w:r w:rsidRPr="001E7C41">
        <w:rPr>
          <w:rFonts w:ascii="Tahoma" w:hAnsi="Tahoma" w:cs="Tahoma"/>
        </w:rPr>
        <w:t>7</w:t>
      </w:r>
      <w:r w:rsidR="00CD3C6C" w:rsidRPr="001E7C41">
        <w:rPr>
          <w:rFonts w:ascii="Tahoma" w:hAnsi="Tahoma" w:cs="Tahoma"/>
        </w:rPr>
        <w:t>) </w:t>
      </w:r>
      <w:r w:rsidR="00EA316F" w:rsidRPr="001E7C41">
        <w:rPr>
          <w:rFonts w:ascii="Tahoma" w:hAnsi="Tahoma" w:cs="Tahoma"/>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7F799A0" w14:textId="5AEF2FB0" w:rsidR="00353796" w:rsidRPr="001E7C41" w:rsidRDefault="001511CC" w:rsidP="00353796">
      <w:pPr>
        <w:autoSpaceDE w:val="0"/>
        <w:autoSpaceDN w:val="0"/>
        <w:adjustRightInd w:val="0"/>
        <w:ind w:firstLine="540"/>
        <w:jc w:val="both"/>
        <w:rPr>
          <w:rFonts w:ascii="Tahoma" w:hAnsi="Tahoma" w:cs="Tahoma"/>
        </w:rPr>
      </w:pPr>
      <w:r w:rsidRPr="001E7C41">
        <w:rPr>
          <w:rFonts w:ascii="Tahoma" w:hAnsi="Tahoma" w:cs="Tahoma"/>
        </w:rPr>
        <w:t>8</w:t>
      </w:r>
      <w:r w:rsidR="00CD3C6C" w:rsidRPr="001E7C41">
        <w:rPr>
          <w:rFonts w:ascii="Tahoma" w:hAnsi="Tahoma" w:cs="Tahoma"/>
        </w:rPr>
        <w:t>) </w:t>
      </w:r>
      <w:r w:rsidR="00EA316F" w:rsidRPr="001E7C41">
        <w:rPr>
          <w:rFonts w:ascii="Tahoma" w:hAnsi="Tahoma" w:cs="Tahoma"/>
        </w:rPr>
        <w:t xml:space="preserve">принятие решения о </w:t>
      </w:r>
      <w:r w:rsidR="00353796" w:rsidRPr="001E7C41">
        <w:rPr>
          <w:rFonts w:ascii="Tahoma" w:hAnsi="Tahoma" w:cs="Tahoma"/>
        </w:rPr>
        <w:t>комплексном развитии территории;</w:t>
      </w:r>
    </w:p>
    <w:p w14:paraId="2D5236A7" w14:textId="61C3AC73" w:rsidR="00353796" w:rsidRPr="001E7C41" w:rsidRDefault="001511CC" w:rsidP="00353796">
      <w:pPr>
        <w:autoSpaceDE w:val="0"/>
        <w:autoSpaceDN w:val="0"/>
        <w:adjustRightInd w:val="0"/>
        <w:ind w:firstLine="540"/>
        <w:jc w:val="both"/>
        <w:rPr>
          <w:rFonts w:ascii="Tahoma" w:hAnsi="Tahoma" w:cs="Tahoma"/>
        </w:rPr>
      </w:pPr>
      <w:r w:rsidRPr="001E7C41">
        <w:rPr>
          <w:rFonts w:ascii="Tahoma" w:hAnsi="Tahoma" w:cs="Tahoma"/>
        </w:rPr>
        <w:t>9</w:t>
      </w:r>
      <w:r w:rsidR="00353796" w:rsidRPr="001E7C41">
        <w:rPr>
          <w:rFonts w:ascii="Tahoma" w:hAnsi="Tahoma" w:cs="Tahoma"/>
        </w:rPr>
        <w:t>) обнаружение мест захоронений погибших при защите Отечества, расположенных в границах Тавричанского сельского поселения</w:t>
      </w:r>
      <w:r w:rsidRPr="001E7C41">
        <w:rPr>
          <w:rFonts w:ascii="Tahoma" w:hAnsi="Tahoma" w:cs="Tahoma"/>
        </w:rPr>
        <w:t>;</w:t>
      </w:r>
    </w:p>
    <w:p w14:paraId="2ABBA1BA" w14:textId="188CB031" w:rsidR="001511CC" w:rsidRPr="001E7C41" w:rsidRDefault="001511CC" w:rsidP="00353796">
      <w:pPr>
        <w:autoSpaceDE w:val="0"/>
        <w:autoSpaceDN w:val="0"/>
        <w:adjustRightInd w:val="0"/>
        <w:ind w:firstLine="540"/>
        <w:jc w:val="both"/>
        <w:rPr>
          <w:rFonts w:ascii="Tahoma" w:hAnsi="Tahoma" w:cs="Tahoma"/>
        </w:rPr>
      </w:pPr>
      <w:r w:rsidRPr="001E7C41">
        <w:rPr>
          <w:rFonts w:ascii="Tahoma" w:hAnsi="Tahoma" w:cs="Tahoma"/>
        </w:rPr>
        <w:t>10) несоответствие сведений о границах терр</w:t>
      </w:r>
      <w:r w:rsidR="008267B8" w:rsidRPr="001E7C41">
        <w:rPr>
          <w:rFonts w:ascii="Tahoma" w:hAnsi="Tahoma" w:cs="Tahoma"/>
        </w:rPr>
        <w:t>иториальных зон, содержащихся в </w:t>
      </w:r>
      <w:r w:rsidRPr="001E7C41">
        <w:rPr>
          <w:rFonts w:ascii="Tahoma" w:hAnsi="Tahoma" w:cs="Tahoma"/>
        </w:rPr>
        <w:t>правилах землепользования и застройки, содержащемуся в Едином государственном реестре недвижимости описанию местоположения границ указан</w:t>
      </w:r>
      <w:r w:rsidRPr="001E7C41">
        <w:rPr>
          <w:rFonts w:ascii="Tahoma" w:hAnsi="Tahoma" w:cs="Tahoma"/>
        </w:rPr>
        <w:lastRenderedPageBreak/>
        <w:t>ных территориальных зон, которое было изменено в соответствии с фед</w:t>
      </w:r>
      <w:r w:rsidR="008267B8" w:rsidRPr="001E7C41">
        <w:rPr>
          <w:rFonts w:ascii="Tahoma" w:hAnsi="Tahoma" w:cs="Tahoma"/>
        </w:rPr>
        <w:t>еральным законом при внесении в </w:t>
      </w:r>
      <w:r w:rsidRPr="001E7C41">
        <w:rPr>
          <w:rFonts w:ascii="Tahoma" w:hAnsi="Tahoma" w:cs="Tahoma"/>
        </w:rPr>
        <w:t>Единый государственный реестр недвижимости сведений о границах территориальных зон.</w:t>
      </w:r>
    </w:p>
    <w:p w14:paraId="1AF92F94" w14:textId="77777777" w:rsidR="00AB7C5A" w:rsidRPr="001E7C41" w:rsidRDefault="00AB7C5A" w:rsidP="00AB7C5A">
      <w:pPr>
        <w:widowControl w:val="0"/>
        <w:autoSpaceDE w:val="0"/>
        <w:autoSpaceDN w:val="0"/>
        <w:adjustRightInd w:val="0"/>
        <w:ind w:firstLine="567"/>
        <w:jc w:val="both"/>
        <w:rPr>
          <w:rFonts w:ascii="Tahoma" w:hAnsi="Tahoma" w:cs="Tahoma"/>
        </w:rPr>
      </w:pPr>
      <w:r w:rsidRPr="001E7C41">
        <w:rPr>
          <w:rFonts w:ascii="Tahoma" w:hAnsi="Tahoma" w:cs="Tahoma"/>
        </w:rPr>
        <w:t>3. В Комиссию с предложениями о внесении изменений в Правила обращаются:</w:t>
      </w:r>
    </w:p>
    <w:p w14:paraId="64A305EC" w14:textId="77777777" w:rsidR="00AB7C5A" w:rsidRPr="001E7C41" w:rsidRDefault="00AB7C5A" w:rsidP="00AB7C5A">
      <w:pPr>
        <w:widowControl w:val="0"/>
        <w:autoSpaceDE w:val="0"/>
        <w:autoSpaceDN w:val="0"/>
        <w:adjustRightInd w:val="0"/>
        <w:ind w:firstLine="567"/>
        <w:jc w:val="both"/>
        <w:rPr>
          <w:rFonts w:ascii="Tahoma" w:hAnsi="Tahoma" w:cs="Tahoma"/>
        </w:rPr>
      </w:pPr>
      <w:r w:rsidRPr="001E7C41">
        <w:rPr>
          <w:rFonts w:ascii="Tahoma" w:hAnsi="Tahoma" w:cs="Tahoma"/>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D2721AC" w14:textId="77777777" w:rsidR="00AB7C5A" w:rsidRPr="001E7C41" w:rsidRDefault="00AB7C5A" w:rsidP="00AB7C5A">
      <w:pPr>
        <w:widowControl w:val="0"/>
        <w:autoSpaceDE w:val="0"/>
        <w:autoSpaceDN w:val="0"/>
        <w:adjustRightInd w:val="0"/>
        <w:ind w:firstLine="567"/>
        <w:jc w:val="both"/>
        <w:rPr>
          <w:rFonts w:ascii="Tahoma" w:hAnsi="Tahoma" w:cs="Tahoma"/>
        </w:rPr>
      </w:pPr>
      <w:r w:rsidRPr="001E7C41">
        <w:rPr>
          <w:rFonts w:ascii="Tahoma" w:hAnsi="Tahoma" w:cs="Tahoma"/>
        </w:rPr>
        <w:t>2) органы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143B5C0" w14:textId="49C634B0" w:rsidR="00AB7C5A" w:rsidRPr="001E7C41" w:rsidRDefault="00AB7C5A" w:rsidP="00AB7C5A">
      <w:pPr>
        <w:widowControl w:val="0"/>
        <w:autoSpaceDE w:val="0"/>
        <w:autoSpaceDN w:val="0"/>
        <w:adjustRightInd w:val="0"/>
        <w:ind w:firstLine="567"/>
        <w:jc w:val="both"/>
        <w:rPr>
          <w:rFonts w:ascii="Tahoma" w:hAnsi="Tahoma" w:cs="Tahoma"/>
        </w:rPr>
      </w:pPr>
      <w:r w:rsidRPr="001E7C41">
        <w:rPr>
          <w:rFonts w:ascii="Tahoma" w:hAnsi="Tahoma" w:cs="Tahoma"/>
        </w:rPr>
        <w:t xml:space="preserve">3) органы местного самоуправления </w:t>
      </w:r>
      <w:proofErr w:type="spellStart"/>
      <w:r w:rsidRPr="001E7C41">
        <w:rPr>
          <w:rFonts w:ascii="Tahoma" w:hAnsi="Tahoma" w:cs="Tahoma"/>
        </w:rPr>
        <w:t>Надежд</w:t>
      </w:r>
      <w:r w:rsidR="00CD3C6C" w:rsidRPr="001E7C41">
        <w:rPr>
          <w:rFonts w:ascii="Tahoma" w:hAnsi="Tahoma" w:cs="Tahoma"/>
        </w:rPr>
        <w:t>инского</w:t>
      </w:r>
      <w:proofErr w:type="spellEnd"/>
      <w:r w:rsidR="00CD3C6C" w:rsidRPr="001E7C41">
        <w:rPr>
          <w:rFonts w:ascii="Tahoma" w:hAnsi="Tahoma" w:cs="Tahoma"/>
        </w:rPr>
        <w:t xml:space="preserve"> муниципального района в </w:t>
      </w:r>
      <w:r w:rsidRPr="001E7C41">
        <w:rPr>
          <w:rFonts w:ascii="Tahoma" w:hAnsi="Tahoma" w:cs="Tahoma"/>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DA060AA" w14:textId="77777777" w:rsidR="00AB7C5A" w:rsidRPr="001E7C41" w:rsidRDefault="00AB7C5A" w:rsidP="00AB7C5A">
      <w:pPr>
        <w:widowControl w:val="0"/>
        <w:autoSpaceDE w:val="0"/>
        <w:autoSpaceDN w:val="0"/>
        <w:adjustRightInd w:val="0"/>
        <w:ind w:firstLine="567"/>
        <w:jc w:val="both"/>
        <w:rPr>
          <w:rFonts w:ascii="Tahoma" w:hAnsi="Tahoma" w:cs="Tahoma"/>
        </w:rPr>
      </w:pPr>
      <w:r w:rsidRPr="001E7C41">
        <w:rPr>
          <w:rFonts w:ascii="Tahoma" w:hAnsi="Tahoma" w:cs="Tahoma"/>
        </w:rPr>
        <w:lastRenderedPageBreak/>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14:paraId="18BB2F0D" w14:textId="1C3D76FB" w:rsidR="00C0293A" w:rsidRPr="001E7C41" w:rsidRDefault="00AB7C5A" w:rsidP="00C0293A">
      <w:pPr>
        <w:widowControl w:val="0"/>
        <w:autoSpaceDE w:val="0"/>
        <w:autoSpaceDN w:val="0"/>
        <w:adjustRightInd w:val="0"/>
        <w:ind w:firstLine="567"/>
        <w:jc w:val="both"/>
        <w:rPr>
          <w:rFonts w:ascii="Tahoma" w:hAnsi="Tahoma" w:cs="Tahoma"/>
        </w:rPr>
      </w:pPr>
      <w:r w:rsidRPr="001E7C41">
        <w:rPr>
          <w:rFonts w:ascii="Tahoma" w:hAnsi="Tahoma" w:cs="Tahoma"/>
        </w:rPr>
        <w:t>5) </w:t>
      </w:r>
      <w:r w:rsidR="00C0293A" w:rsidRPr="001E7C41">
        <w:rPr>
          <w:rFonts w:ascii="Tahoma" w:hAnsi="Tahoma" w:cs="Tahoma"/>
        </w:rPr>
        <w:t xml:space="preserve">органы местного самоуправления Тавричанского сельского поселения в случаях обнаружения мест </w:t>
      </w:r>
      <w:proofErr w:type="gramStart"/>
      <w:r w:rsidR="00C0293A" w:rsidRPr="001E7C41">
        <w:rPr>
          <w:rFonts w:ascii="Tahoma" w:hAnsi="Tahoma" w:cs="Tahoma"/>
        </w:rPr>
        <w:t>захоронений</w:t>
      </w:r>
      <w:proofErr w:type="gramEnd"/>
      <w:r w:rsidR="00C0293A" w:rsidRPr="001E7C41">
        <w:rPr>
          <w:rFonts w:ascii="Tahoma" w:hAnsi="Tahoma" w:cs="Tahoma"/>
        </w:rPr>
        <w:t xml:space="preserve"> погибших при за</w:t>
      </w:r>
      <w:r w:rsidR="008267B8" w:rsidRPr="001E7C41">
        <w:rPr>
          <w:rFonts w:ascii="Tahoma" w:hAnsi="Tahoma" w:cs="Tahoma"/>
        </w:rPr>
        <w:t>щите Отечества, расположенных в </w:t>
      </w:r>
      <w:r w:rsidR="00C0293A" w:rsidRPr="001E7C41">
        <w:rPr>
          <w:rFonts w:ascii="Tahoma" w:hAnsi="Tahoma" w:cs="Tahoma"/>
        </w:rPr>
        <w:t>границах Тавричанского сельского поселения;</w:t>
      </w:r>
    </w:p>
    <w:p w14:paraId="6CA93265" w14:textId="3B2FA57B" w:rsidR="00AB7C5A" w:rsidRPr="001E7C41" w:rsidRDefault="00C0293A" w:rsidP="00AB7C5A">
      <w:pPr>
        <w:widowControl w:val="0"/>
        <w:autoSpaceDE w:val="0"/>
        <w:autoSpaceDN w:val="0"/>
        <w:adjustRightInd w:val="0"/>
        <w:ind w:firstLine="567"/>
        <w:jc w:val="both"/>
        <w:rPr>
          <w:rFonts w:ascii="Tahoma" w:hAnsi="Tahoma" w:cs="Tahoma"/>
        </w:rPr>
      </w:pPr>
      <w:r w:rsidRPr="001E7C41">
        <w:rPr>
          <w:rFonts w:ascii="Tahoma" w:hAnsi="Tahoma" w:cs="Tahoma"/>
        </w:rPr>
        <w:t>6) </w:t>
      </w:r>
      <w:r w:rsidR="00AB7C5A" w:rsidRPr="001E7C41">
        <w:rPr>
          <w:rFonts w:ascii="Tahoma" w:hAnsi="Tahoma" w:cs="Tahoma"/>
        </w:rPr>
        <w:t xml:space="preserve">физические или юридические лица в инициативном порядке либо в случаях, если в результате применения Правил землепользования </w:t>
      </w:r>
      <w:r w:rsidR="008267B8" w:rsidRPr="001E7C41">
        <w:rPr>
          <w:rFonts w:ascii="Tahoma" w:hAnsi="Tahoma" w:cs="Tahoma"/>
        </w:rPr>
        <w:t>и застройки земельные участки и </w:t>
      </w:r>
      <w:r w:rsidR="00AB7C5A" w:rsidRPr="001E7C41">
        <w:rPr>
          <w:rFonts w:ascii="Tahoma" w:hAnsi="Tahoma" w:cs="Tahoma"/>
        </w:rPr>
        <w:t>объекты капитального строительства не используются эффективно, причиняется вред их правообладателям, снижается стоимо</w:t>
      </w:r>
      <w:r w:rsidR="00CD3C6C" w:rsidRPr="001E7C41">
        <w:rPr>
          <w:rFonts w:ascii="Tahoma" w:hAnsi="Tahoma" w:cs="Tahoma"/>
        </w:rPr>
        <w:t>сть земельных участков и </w:t>
      </w:r>
      <w:r w:rsidR="00AB7C5A" w:rsidRPr="001E7C41">
        <w:rPr>
          <w:rFonts w:ascii="Tahoma" w:hAnsi="Tahoma" w:cs="Tahoma"/>
        </w:rPr>
        <w:t>объектов капитального строительства, не реализуются права и законные интересы граждан и их объединений</w:t>
      </w:r>
      <w:r w:rsidR="001511CC" w:rsidRPr="001E7C41">
        <w:rPr>
          <w:rFonts w:ascii="Tahoma" w:hAnsi="Tahoma" w:cs="Tahoma"/>
        </w:rPr>
        <w:t>;</w:t>
      </w:r>
    </w:p>
    <w:p w14:paraId="45545B53" w14:textId="066C7697" w:rsidR="001511CC" w:rsidRPr="001E7C41" w:rsidRDefault="001511CC" w:rsidP="001511CC">
      <w:pPr>
        <w:autoSpaceDE w:val="0"/>
        <w:autoSpaceDN w:val="0"/>
        <w:adjustRightInd w:val="0"/>
        <w:ind w:firstLine="540"/>
        <w:jc w:val="both"/>
        <w:rPr>
          <w:rFonts w:ascii="Tahoma" w:hAnsi="Tahoma" w:cs="Tahoma"/>
        </w:rPr>
      </w:pPr>
      <w:r w:rsidRPr="001E7C41">
        <w:rPr>
          <w:rFonts w:ascii="Tahoma" w:hAnsi="Tahoma" w:cs="Tahoma"/>
        </w:rPr>
        <w:t xml:space="preserve">7) 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w:t>
      </w:r>
      <w:r w:rsidRPr="001E7C41">
        <w:rPr>
          <w:rFonts w:ascii="Tahoma" w:hAnsi="Tahoma" w:cs="Tahoma"/>
        </w:rPr>
        <w:lastRenderedPageBreak/>
        <w:t>целях реализации решения о комплексном развитии территории, принятого Правительством Российской Федерации;</w:t>
      </w:r>
    </w:p>
    <w:p w14:paraId="504058B1" w14:textId="0A0E31A9" w:rsidR="001511CC" w:rsidRPr="001E7C41" w:rsidRDefault="001511CC" w:rsidP="001511CC">
      <w:pPr>
        <w:autoSpaceDE w:val="0"/>
        <w:autoSpaceDN w:val="0"/>
        <w:adjustRightInd w:val="0"/>
        <w:ind w:firstLine="540"/>
        <w:jc w:val="both"/>
        <w:rPr>
          <w:rFonts w:ascii="Tahoma" w:hAnsi="Tahoma" w:cs="Tahoma"/>
        </w:rPr>
      </w:pPr>
      <w:r w:rsidRPr="001E7C41">
        <w:rPr>
          <w:rFonts w:ascii="Tahoma" w:hAnsi="Tahoma" w:cs="Tahoma"/>
        </w:rPr>
        <w:t>8) </w:t>
      </w:r>
      <w:bookmarkStart w:id="15" w:name="_Hlk157691455"/>
      <w:r w:rsidRPr="001E7C41">
        <w:rPr>
          <w:rFonts w:ascii="Tahoma" w:hAnsi="Tahoma" w:cs="Tahoma"/>
        </w:rPr>
        <w:t>Правительство Приморского края</w:t>
      </w:r>
      <w:bookmarkEnd w:id="15"/>
      <w:r w:rsidRPr="001E7C41">
        <w:rPr>
          <w:rFonts w:ascii="Tahoma" w:hAnsi="Tahoma" w:cs="Tahoma"/>
        </w:rPr>
        <w:t xml:space="preserve">, орган местного самоуправления </w:t>
      </w:r>
      <w:bookmarkStart w:id="16" w:name="_Hlk157692496"/>
      <w:proofErr w:type="spellStart"/>
      <w:r w:rsidRPr="001E7C41">
        <w:rPr>
          <w:rFonts w:ascii="Tahoma" w:hAnsi="Tahoma" w:cs="Tahoma"/>
        </w:rPr>
        <w:t>Надеждинского</w:t>
      </w:r>
      <w:proofErr w:type="spellEnd"/>
      <w:r w:rsidRPr="001E7C41">
        <w:rPr>
          <w:rFonts w:ascii="Tahoma" w:hAnsi="Tahoma" w:cs="Tahoma"/>
        </w:rPr>
        <w:t xml:space="preserve"> сельского поселения</w:t>
      </w:r>
      <w:bookmarkEnd w:id="16"/>
      <w:r w:rsidRPr="001E7C41">
        <w:rPr>
          <w:rFonts w:ascii="Tahoma" w:hAnsi="Tahoma" w:cs="Tahoma"/>
        </w:rPr>
        <w:t>,</w:t>
      </w:r>
      <w:r w:rsidRPr="001E7C41">
        <w:t xml:space="preserve"> </w:t>
      </w:r>
      <w:r w:rsidRPr="001E7C41">
        <w:rPr>
          <w:rFonts w:ascii="Tahoma" w:hAnsi="Tahoma" w:cs="Tahoma"/>
        </w:rPr>
        <w:t>оператор комплексного развития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Приморского края, главой местной администрации, а также в целях комплексного развития территории по инициативе правообладателей.</w:t>
      </w:r>
    </w:p>
    <w:p w14:paraId="19F26013" w14:textId="77777777" w:rsidR="00EA316F" w:rsidRPr="001E7C41" w:rsidRDefault="00EA316F" w:rsidP="00EA316F">
      <w:pPr>
        <w:widowControl w:val="0"/>
        <w:autoSpaceDE w:val="0"/>
        <w:autoSpaceDN w:val="0"/>
        <w:adjustRightInd w:val="0"/>
        <w:ind w:firstLine="567"/>
        <w:jc w:val="both"/>
        <w:rPr>
          <w:rFonts w:ascii="Tahoma" w:hAnsi="Tahoma" w:cs="Tahoma"/>
          <w:b/>
        </w:rPr>
      </w:pPr>
    </w:p>
    <w:p w14:paraId="025C6C9B" w14:textId="77777777" w:rsidR="00EA316F" w:rsidRPr="001E7C41" w:rsidRDefault="00EA316F" w:rsidP="00EA316F">
      <w:pPr>
        <w:pStyle w:val="ConsPlusNormal"/>
        <w:rPr>
          <w:rFonts w:ascii="Tahoma" w:hAnsi="Tahoma" w:cs="Tahoma"/>
        </w:rPr>
      </w:pPr>
      <w:r w:rsidRPr="001E7C41">
        <w:rPr>
          <w:rFonts w:ascii="Tahoma" w:hAnsi="Tahoma" w:cs="Tahoma"/>
        </w:rPr>
        <w:t xml:space="preserve">Статья 6. Регулирование иных вопросов землепользования и застройки </w:t>
      </w:r>
    </w:p>
    <w:p w14:paraId="2EBF3686" w14:textId="77777777" w:rsidR="00EA316F" w:rsidRPr="001E7C41" w:rsidRDefault="00EA316F" w:rsidP="00EA316F">
      <w:pPr>
        <w:widowControl w:val="0"/>
        <w:autoSpaceDE w:val="0"/>
        <w:autoSpaceDN w:val="0"/>
        <w:adjustRightInd w:val="0"/>
        <w:ind w:firstLine="567"/>
        <w:jc w:val="both"/>
        <w:rPr>
          <w:rFonts w:ascii="Tahoma" w:hAnsi="Tahoma" w:cs="Tahoma"/>
        </w:rPr>
      </w:pPr>
    </w:p>
    <w:p w14:paraId="789B7FB5" w14:textId="1B811F70" w:rsidR="00EA316F" w:rsidRPr="001E7C41" w:rsidRDefault="00CD3C6C" w:rsidP="00EA316F">
      <w:pPr>
        <w:widowControl w:val="0"/>
        <w:autoSpaceDE w:val="0"/>
        <w:autoSpaceDN w:val="0"/>
        <w:adjustRightInd w:val="0"/>
        <w:ind w:firstLine="567"/>
        <w:jc w:val="both"/>
        <w:rPr>
          <w:rFonts w:ascii="Tahoma" w:hAnsi="Tahoma" w:cs="Tahoma"/>
        </w:rPr>
      </w:pPr>
      <w:r w:rsidRPr="001E7C41">
        <w:rPr>
          <w:rFonts w:ascii="Tahoma" w:hAnsi="Tahoma" w:cs="Tahoma"/>
        </w:rPr>
        <w:t>1. </w:t>
      </w:r>
      <w:r w:rsidR="00EA316F" w:rsidRPr="001E7C41">
        <w:rPr>
          <w:rFonts w:ascii="Tahoma" w:hAnsi="Tahoma" w:cs="Tahoma"/>
        </w:rPr>
        <w:t xml:space="preserve">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w:t>
      </w:r>
      <w:r w:rsidR="00EA316F" w:rsidRPr="001E7C41">
        <w:rPr>
          <w:rFonts w:ascii="Tahoma" w:hAnsi="Tahoma" w:cs="Tahoma"/>
        </w:rPr>
        <w:lastRenderedPageBreak/>
        <w:t>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Pr="001E7C41">
        <w:rPr>
          <w:rFonts w:ascii="Tahoma" w:hAnsi="Tahoma" w:cs="Tahoma"/>
        </w:rPr>
        <w:t>ьного участка устанавливается с </w:t>
      </w:r>
      <w:r w:rsidR="00EA316F" w:rsidRPr="001E7C41">
        <w:rPr>
          <w:rFonts w:ascii="Tahoma" w:hAnsi="Tahoma" w:cs="Tahoma"/>
        </w:rPr>
        <w:t>учетом разрешенного использования расположенны</w:t>
      </w:r>
      <w:r w:rsidRPr="001E7C41">
        <w:rPr>
          <w:rFonts w:ascii="Tahoma" w:hAnsi="Tahoma" w:cs="Tahoma"/>
        </w:rPr>
        <w:t>х на нем здания, сооружения и в </w:t>
      </w:r>
      <w:r w:rsidR="00EA316F" w:rsidRPr="001E7C41">
        <w:rPr>
          <w:rFonts w:ascii="Tahoma" w:hAnsi="Tahoma" w:cs="Tahoma"/>
        </w:rPr>
        <w:t>соответствии с Классификатором видов разрешенного использования земельных участков.</w:t>
      </w:r>
    </w:p>
    <w:p w14:paraId="007F291C" w14:textId="5F5140A5" w:rsidR="00EA316F" w:rsidRPr="001E7C41" w:rsidRDefault="00EA316F" w:rsidP="00EA316F">
      <w:pPr>
        <w:widowControl w:val="0"/>
        <w:autoSpaceDE w:val="0"/>
        <w:autoSpaceDN w:val="0"/>
        <w:adjustRightInd w:val="0"/>
        <w:ind w:firstLine="567"/>
        <w:jc w:val="both"/>
        <w:rPr>
          <w:rFonts w:ascii="Tahoma" w:hAnsi="Tahoma" w:cs="Tahoma"/>
        </w:rPr>
      </w:pPr>
      <w:r w:rsidRPr="001E7C41">
        <w:rPr>
          <w:rFonts w:ascii="Tahoma" w:hAnsi="Tahoma" w:cs="Tahoma"/>
        </w:rPr>
        <w:t>2.</w:t>
      </w:r>
      <w:r w:rsidR="00CD3C6C" w:rsidRPr="001E7C41">
        <w:rPr>
          <w:rFonts w:ascii="Tahoma" w:hAnsi="Tahoma" w:cs="Tahoma"/>
        </w:rPr>
        <w:t> </w:t>
      </w:r>
      <w:r w:rsidRPr="001E7C41">
        <w:rPr>
          <w:rFonts w:ascii="Tahoma" w:hAnsi="Tahoma" w:cs="Tahoma"/>
        </w:rPr>
        <w:t>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52C1C3D1" w14:textId="322D3CBE" w:rsidR="00EF6ACD" w:rsidRPr="001E7C41" w:rsidRDefault="00CD3C6C" w:rsidP="00EF6ACD">
      <w:pPr>
        <w:widowControl w:val="0"/>
        <w:autoSpaceDE w:val="0"/>
        <w:autoSpaceDN w:val="0"/>
        <w:adjustRightInd w:val="0"/>
        <w:ind w:firstLine="567"/>
        <w:jc w:val="both"/>
        <w:rPr>
          <w:rFonts w:ascii="Tahoma" w:hAnsi="Tahoma" w:cs="Tahoma"/>
        </w:rPr>
      </w:pPr>
      <w:r w:rsidRPr="001E7C41">
        <w:rPr>
          <w:rFonts w:ascii="Tahoma" w:hAnsi="Tahoma" w:cs="Tahoma"/>
        </w:rPr>
        <w:t>3. </w:t>
      </w:r>
      <w:r w:rsidR="00EF6ACD" w:rsidRPr="001E7C41">
        <w:rPr>
          <w:rFonts w:ascii="Tahoma" w:hAnsi="Tahoma" w:cs="Tahoma"/>
        </w:rPr>
        <w:t>В границах зон затопления, подтопления запрещаются:</w:t>
      </w:r>
    </w:p>
    <w:p w14:paraId="6E820310" w14:textId="14A4AA63" w:rsidR="00EF6ACD" w:rsidRPr="001E7C41" w:rsidRDefault="00EF6ACD" w:rsidP="00EF6ACD">
      <w:pPr>
        <w:widowControl w:val="0"/>
        <w:autoSpaceDE w:val="0"/>
        <w:autoSpaceDN w:val="0"/>
        <w:adjustRightInd w:val="0"/>
        <w:ind w:firstLine="567"/>
        <w:jc w:val="both"/>
        <w:rPr>
          <w:rFonts w:ascii="Tahoma" w:hAnsi="Tahoma" w:cs="Tahoma"/>
        </w:rPr>
      </w:pPr>
      <w:r w:rsidRPr="001E7C41">
        <w:rPr>
          <w:rFonts w:ascii="Tahoma" w:hAnsi="Tahoma" w:cs="Tahom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0CBC6A5C" w14:textId="6310C00D" w:rsidR="00EF6ACD" w:rsidRPr="001E7C41" w:rsidRDefault="00EF6ACD" w:rsidP="00EF6ACD">
      <w:pPr>
        <w:widowControl w:val="0"/>
        <w:autoSpaceDE w:val="0"/>
        <w:autoSpaceDN w:val="0"/>
        <w:adjustRightInd w:val="0"/>
        <w:ind w:firstLine="567"/>
        <w:jc w:val="both"/>
        <w:rPr>
          <w:rFonts w:ascii="Tahoma" w:hAnsi="Tahoma" w:cs="Tahoma"/>
        </w:rPr>
      </w:pPr>
      <w:r w:rsidRPr="001E7C41">
        <w:rPr>
          <w:rFonts w:ascii="Tahoma" w:hAnsi="Tahoma" w:cs="Tahoma"/>
        </w:rPr>
        <w:t>2) использование сточных вод в целях повышения почвенного плодородия;</w:t>
      </w:r>
    </w:p>
    <w:p w14:paraId="3349147A" w14:textId="44FE18F8" w:rsidR="00EF6ACD" w:rsidRPr="001E7C41" w:rsidRDefault="00EF6ACD" w:rsidP="00EF6ACD">
      <w:pPr>
        <w:widowControl w:val="0"/>
        <w:autoSpaceDE w:val="0"/>
        <w:autoSpaceDN w:val="0"/>
        <w:adjustRightInd w:val="0"/>
        <w:ind w:firstLine="567"/>
        <w:jc w:val="both"/>
        <w:rPr>
          <w:rFonts w:ascii="Tahoma" w:hAnsi="Tahoma" w:cs="Tahoma"/>
        </w:rPr>
      </w:pPr>
      <w:r w:rsidRPr="001E7C41">
        <w:rPr>
          <w:rFonts w:ascii="Tahoma" w:hAnsi="Tahoma" w:cs="Tahom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8ADA2A1" w14:textId="1D4040AE" w:rsidR="00EF6ACD" w:rsidRPr="001E7C41" w:rsidRDefault="00EF6ACD" w:rsidP="00EF6ACD">
      <w:pPr>
        <w:widowControl w:val="0"/>
        <w:autoSpaceDE w:val="0"/>
        <w:autoSpaceDN w:val="0"/>
        <w:adjustRightInd w:val="0"/>
        <w:ind w:firstLine="567"/>
        <w:jc w:val="both"/>
        <w:rPr>
          <w:rFonts w:ascii="Tahoma" w:hAnsi="Tahoma" w:cs="Tahoma"/>
        </w:rPr>
      </w:pPr>
      <w:r w:rsidRPr="001E7C41">
        <w:rPr>
          <w:rFonts w:ascii="Tahoma" w:hAnsi="Tahoma" w:cs="Tahoma"/>
        </w:rPr>
        <w:t>4) осуществление авиационных мер по борьбе с вредными организмами.</w:t>
      </w:r>
    </w:p>
    <w:p w14:paraId="2958CF4B" w14:textId="27CEB181" w:rsidR="00EA316F" w:rsidRPr="001E7C41" w:rsidRDefault="00895747" w:rsidP="00EA316F">
      <w:pPr>
        <w:widowControl w:val="0"/>
        <w:autoSpaceDE w:val="0"/>
        <w:autoSpaceDN w:val="0"/>
        <w:adjustRightInd w:val="0"/>
        <w:ind w:firstLine="567"/>
        <w:jc w:val="both"/>
        <w:rPr>
          <w:rFonts w:ascii="Tahoma" w:hAnsi="Tahoma" w:cs="Tahoma"/>
        </w:rPr>
      </w:pPr>
      <w:r w:rsidRPr="001E7C41">
        <w:rPr>
          <w:rFonts w:ascii="Tahoma" w:hAnsi="Tahoma" w:cs="Tahoma"/>
        </w:rPr>
        <w:t>4. </w:t>
      </w:r>
      <w:r w:rsidR="00EA316F" w:rsidRPr="001E7C41">
        <w:rPr>
          <w:rFonts w:ascii="Tahoma" w:hAnsi="Tahoma" w:cs="Tahoma"/>
        </w:rPr>
        <w:t xml:space="preserve">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4F154BF5" w14:textId="217DD54A" w:rsidR="00EA316F" w:rsidRPr="001E7C41" w:rsidRDefault="00895747" w:rsidP="00EA316F">
      <w:pPr>
        <w:widowControl w:val="0"/>
        <w:autoSpaceDE w:val="0"/>
        <w:autoSpaceDN w:val="0"/>
        <w:adjustRightInd w:val="0"/>
        <w:ind w:firstLine="567"/>
        <w:jc w:val="both"/>
        <w:rPr>
          <w:rFonts w:ascii="Tahoma" w:hAnsi="Tahoma" w:cs="Tahoma"/>
          <w:sz w:val="20"/>
          <w:szCs w:val="20"/>
        </w:rPr>
      </w:pPr>
      <w:r w:rsidRPr="001E7C41">
        <w:rPr>
          <w:rFonts w:ascii="Tahoma" w:hAnsi="Tahoma" w:cs="Tahoma"/>
        </w:rPr>
        <w:t>5</w:t>
      </w:r>
      <w:r w:rsidR="00CD3C6C" w:rsidRPr="001E7C41">
        <w:rPr>
          <w:rFonts w:ascii="Tahoma" w:hAnsi="Tahoma" w:cs="Tahoma"/>
        </w:rPr>
        <w:t>. </w:t>
      </w:r>
      <w:r w:rsidR="00EA316F" w:rsidRPr="001E7C41">
        <w:rPr>
          <w:rFonts w:ascii="Tahoma" w:hAnsi="Tahoma" w:cs="Tahoma"/>
        </w:rPr>
        <w:t>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Федеральным законом № 218-ФЗ.</w:t>
      </w:r>
    </w:p>
    <w:p w14:paraId="1519EA1B" w14:textId="0E1C1FD2" w:rsidR="005C28AA" w:rsidRPr="001E7C41" w:rsidRDefault="005C28AA" w:rsidP="00EA316F">
      <w:pPr>
        <w:pStyle w:val="22"/>
        <w:ind w:firstLine="0"/>
        <w:jc w:val="center"/>
        <w:rPr>
          <w:rFonts w:ascii="Tahoma" w:hAnsi="Tahoma" w:cs="Tahoma"/>
          <w:sz w:val="20"/>
          <w:szCs w:val="20"/>
        </w:rPr>
      </w:pPr>
    </w:p>
    <w:bookmarkEnd w:id="0"/>
    <w:bookmarkEnd w:id="1"/>
    <w:bookmarkEnd w:id="2"/>
    <w:bookmarkEnd w:id="3"/>
    <w:bookmarkEnd w:id="4"/>
    <w:bookmarkEnd w:id="5"/>
    <w:bookmarkEnd w:id="6"/>
    <w:bookmarkEnd w:id="7"/>
    <w:bookmarkEnd w:id="8"/>
    <w:bookmarkEnd w:id="9"/>
    <w:bookmarkEnd w:id="10"/>
    <w:bookmarkEnd w:id="11"/>
    <w:bookmarkEnd w:id="12"/>
    <w:bookmarkEnd w:id="13"/>
    <w:sectPr w:rsidR="005C28AA" w:rsidRPr="001E7C41"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75BB5DE2" w14:textId="77777777" w:rsidR="00CC0133" w:rsidRPr="00596022" w:rsidRDefault="00CC0133"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8C5F45">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707822"/>
      <w:docPartObj>
        <w:docPartGallery w:val="Page Numbers (Bottom of Page)"/>
        <w:docPartUnique/>
      </w:docPartObj>
    </w:sdtPr>
    <w:sdtEndPr>
      <w:rPr>
        <w:rFonts w:ascii="Tahoma" w:hAnsi="Tahoma" w:cs="Tahoma"/>
        <w:sz w:val="22"/>
        <w:szCs w:val="22"/>
      </w:rPr>
    </w:sdtEndPr>
    <w:sdtContent>
      <w:p w14:paraId="5906367D" w14:textId="6F965FF0" w:rsidR="007F7349" w:rsidRPr="00CD3C6C" w:rsidRDefault="007F7349">
        <w:pPr>
          <w:pStyle w:val="afff4"/>
          <w:jc w:val="right"/>
          <w:rPr>
            <w:rFonts w:ascii="Tahoma" w:hAnsi="Tahoma" w:cs="Tahoma"/>
            <w:sz w:val="22"/>
            <w:szCs w:val="22"/>
          </w:rPr>
        </w:pPr>
        <w:r w:rsidRPr="00CD3C6C">
          <w:rPr>
            <w:rFonts w:ascii="Tahoma" w:hAnsi="Tahoma" w:cs="Tahoma"/>
            <w:sz w:val="22"/>
            <w:szCs w:val="22"/>
          </w:rPr>
          <w:fldChar w:fldCharType="begin"/>
        </w:r>
        <w:r w:rsidRPr="00CD3C6C">
          <w:rPr>
            <w:rFonts w:ascii="Tahoma" w:hAnsi="Tahoma" w:cs="Tahoma"/>
            <w:sz w:val="22"/>
            <w:szCs w:val="22"/>
          </w:rPr>
          <w:instrText>PAGE   \* MERGEFORMAT</w:instrText>
        </w:r>
        <w:r w:rsidRPr="00CD3C6C">
          <w:rPr>
            <w:rFonts w:ascii="Tahoma" w:hAnsi="Tahoma" w:cs="Tahoma"/>
            <w:sz w:val="22"/>
            <w:szCs w:val="22"/>
          </w:rPr>
          <w:fldChar w:fldCharType="separate"/>
        </w:r>
        <w:r w:rsidR="001E7C41" w:rsidRPr="001E7C41">
          <w:rPr>
            <w:rFonts w:ascii="Tahoma" w:hAnsi="Tahoma" w:cs="Tahoma"/>
            <w:noProof/>
            <w:sz w:val="22"/>
            <w:szCs w:val="22"/>
            <w:lang w:val="ru-RU"/>
          </w:rPr>
          <w:t>11</w:t>
        </w:r>
        <w:r w:rsidRPr="00CD3C6C">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07D95A8A" w:rsidR="00111BC8" w:rsidRPr="007F7349" w:rsidRDefault="00111BC8" w:rsidP="007F7349">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0465"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B3F"/>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57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793"/>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2ED"/>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3F33"/>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17F25"/>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95D"/>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26B"/>
    <w:rsid w:val="0014776E"/>
    <w:rsid w:val="00147B9F"/>
    <w:rsid w:val="00147D60"/>
    <w:rsid w:val="00150239"/>
    <w:rsid w:val="00150486"/>
    <w:rsid w:val="00150F7C"/>
    <w:rsid w:val="001511CC"/>
    <w:rsid w:val="00151321"/>
    <w:rsid w:val="00151499"/>
    <w:rsid w:val="001514E2"/>
    <w:rsid w:val="00151707"/>
    <w:rsid w:val="00151743"/>
    <w:rsid w:val="001519A8"/>
    <w:rsid w:val="00151F37"/>
    <w:rsid w:val="001520D5"/>
    <w:rsid w:val="00152B20"/>
    <w:rsid w:val="00152C73"/>
    <w:rsid w:val="00152D93"/>
    <w:rsid w:val="00152DD6"/>
    <w:rsid w:val="00152E03"/>
    <w:rsid w:val="00153024"/>
    <w:rsid w:val="00153908"/>
    <w:rsid w:val="00153CCB"/>
    <w:rsid w:val="00153D24"/>
    <w:rsid w:val="00153E1C"/>
    <w:rsid w:val="00154477"/>
    <w:rsid w:val="00154905"/>
    <w:rsid w:val="00154B1A"/>
    <w:rsid w:val="00154EDC"/>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A46"/>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C41"/>
    <w:rsid w:val="001E7F59"/>
    <w:rsid w:val="001E7FA8"/>
    <w:rsid w:val="001F006F"/>
    <w:rsid w:val="001F01ED"/>
    <w:rsid w:val="001F089A"/>
    <w:rsid w:val="001F0ABE"/>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2483"/>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4EB"/>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418"/>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74"/>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91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1EBB"/>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CD6"/>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796"/>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87C"/>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5C8"/>
    <w:rsid w:val="003B56C2"/>
    <w:rsid w:val="003B5788"/>
    <w:rsid w:val="003B58F3"/>
    <w:rsid w:val="003B5906"/>
    <w:rsid w:val="003B5A1E"/>
    <w:rsid w:val="003B5BCF"/>
    <w:rsid w:val="003B5D33"/>
    <w:rsid w:val="003B5FE4"/>
    <w:rsid w:val="003B625B"/>
    <w:rsid w:val="003B638E"/>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656"/>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042"/>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7A"/>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CA1"/>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D82"/>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05"/>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49A"/>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40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199"/>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08"/>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E6B"/>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ADA"/>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4E13"/>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298E"/>
    <w:rsid w:val="0074303A"/>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E32"/>
    <w:rsid w:val="00771F65"/>
    <w:rsid w:val="0077256C"/>
    <w:rsid w:val="007727E8"/>
    <w:rsid w:val="00772D0A"/>
    <w:rsid w:val="00772D94"/>
    <w:rsid w:val="00772F1B"/>
    <w:rsid w:val="0077311E"/>
    <w:rsid w:val="0077426E"/>
    <w:rsid w:val="0077479C"/>
    <w:rsid w:val="00774B0E"/>
    <w:rsid w:val="00774E74"/>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4B"/>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349"/>
    <w:rsid w:val="007F7595"/>
    <w:rsid w:val="007F78E6"/>
    <w:rsid w:val="008004DA"/>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62F"/>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7B8"/>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6749"/>
    <w:rsid w:val="00856D13"/>
    <w:rsid w:val="00856D91"/>
    <w:rsid w:val="00856E89"/>
    <w:rsid w:val="00857446"/>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747"/>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252"/>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5F45"/>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0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58C"/>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084"/>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52"/>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6C0"/>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68C"/>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13"/>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065"/>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24"/>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C5A"/>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172"/>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1B"/>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70"/>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A9"/>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3DF"/>
    <w:rsid w:val="00BB49BC"/>
    <w:rsid w:val="00BB4E8C"/>
    <w:rsid w:val="00BB5396"/>
    <w:rsid w:val="00BB549A"/>
    <w:rsid w:val="00BB5C73"/>
    <w:rsid w:val="00BB5E68"/>
    <w:rsid w:val="00BB5FB5"/>
    <w:rsid w:val="00BB6AB1"/>
    <w:rsid w:val="00BB6E99"/>
    <w:rsid w:val="00BB751B"/>
    <w:rsid w:val="00BB7538"/>
    <w:rsid w:val="00BB7A14"/>
    <w:rsid w:val="00BB7A68"/>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93A"/>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30"/>
    <w:rsid w:val="00C323A3"/>
    <w:rsid w:val="00C32B50"/>
    <w:rsid w:val="00C32C3B"/>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2F4"/>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133"/>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C6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1B"/>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5E"/>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93E"/>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6E4"/>
    <w:rsid w:val="00D36850"/>
    <w:rsid w:val="00D36973"/>
    <w:rsid w:val="00D36A1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3FFA"/>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6E11"/>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6CE"/>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3"/>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5FC4"/>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16F"/>
    <w:rsid w:val="00EA33BC"/>
    <w:rsid w:val="00EA34B9"/>
    <w:rsid w:val="00EA357F"/>
    <w:rsid w:val="00EA37A6"/>
    <w:rsid w:val="00EA39AB"/>
    <w:rsid w:val="00EA3A9F"/>
    <w:rsid w:val="00EA3B51"/>
    <w:rsid w:val="00EA4433"/>
    <w:rsid w:val="00EA4A04"/>
    <w:rsid w:val="00EA4CF1"/>
    <w:rsid w:val="00EA4F62"/>
    <w:rsid w:val="00EA50FD"/>
    <w:rsid w:val="00EA5F48"/>
    <w:rsid w:val="00EA66BC"/>
    <w:rsid w:val="00EA6740"/>
    <w:rsid w:val="00EA695A"/>
    <w:rsid w:val="00EA704D"/>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0A8"/>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ACD"/>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009"/>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573A"/>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AF7"/>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9CF"/>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C1"/>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293C"/>
    <w:rsid w:val="00F930C6"/>
    <w:rsid w:val="00F93174"/>
    <w:rsid w:val="00F9318B"/>
    <w:rsid w:val="00F93336"/>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style="mso-position-horizontal-relative:margin" fill="f" fillcolor="white" stroke="f">
      <v:fill color="white" on="f"/>
      <v:stroke on="f"/>
    </o:shapedefaults>
    <o:shapelayout v:ext="edit">
      <o:idmap v:ext="edit" data="1"/>
    </o:shapelayout>
  </w:shapeDefaults>
  <w:decimalSymbol w:val=","/>
  <w:listSeparator w:val=";"/>
  <w14:docId w14:val="6B0DB036"/>
  <w15:docId w15:val="{679915C9-C91F-4E9F-AD94-A4D20727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CBAD-B78F-4F4D-94FD-A1D9D4F7CD2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3.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AD6FF4-664F-4E4B-B553-34B82EFE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3586</Words>
  <Characters>28592</Characters>
  <Application>Microsoft Office Word</Application>
  <DocSecurity>0</DocSecurity>
  <Lines>238</Lines>
  <Paragraphs>64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32114</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Фигуренко Татьяна Львовна</cp:lastModifiedBy>
  <cp:revision>4</cp:revision>
  <cp:lastPrinted>2016-07-14T13:33:00Z</cp:lastPrinted>
  <dcterms:created xsi:type="dcterms:W3CDTF">2024-03-13T05:21:00Z</dcterms:created>
  <dcterms:modified xsi:type="dcterms:W3CDTF">2024-03-13T05:25:00Z</dcterms:modified>
</cp:coreProperties>
</file>